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B36" w:rsidRPr="00B51B36" w:rsidRDefault="00B51B36" w:rsidP="00B51B36">
      <w:pPr>
        <w:suppressAutoHyphens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highlight w:val="yellow"/>
          <w:lang w:eastAsia="zh-CN"/>
        </w:rPr>
      </w:pPr>
      <w:r w:rsidRPr="00B51B36">
        <w:rPr>
          <w:rFonts w:ascii="Times New Roman" w:eastAsia="SimSun" w:hAnsi="Times New Roman"/>
          <w:b/>
          <w:bCs/>
          <w:sz w:val="24"/>
          <w:szCs w:val="24"/>
          <w:highlight w:val="yellow"/>
          <w:lang w:eastAsia="zh-CN"/>
        </w:rPr>
        <w:t xml:space="preserve">ДЕМО-ВАРИАНТ ОЦЕНОЧНЫХ МАТЕРИАЛОВ </w:t>
      </w:r>
    </w:p>
    <w:p w:rsidR="00B51B36" w:rsidRPr="00B51B36" w:rsidRDefault="00B51B36" w:rsidP="00B51B36">
      <w:pPr>
        <w:suppressAutoHyphens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 w:rsidRPr="00B51B36">
        <w:rPr>
          <w:rFonts w:ascii="Times New Roman" w:eastAsia="SimSun" w:hAnsi="Times New Roman"/>
          <w:b/>
          <w:bCs/>
          <w:sz w:val="24"/>
          <w:szCs w:val="24"/>
          <w:highlight w:val="yellow"/>
          <w:lang w:eastAsia="zh-CN"/>
        </w:rPr>
        <w:t>по химии для __</w:t>
      </w:r>
      <w:r w:rsidRPr="00B51B36">
        <w:rPr>
          <w:rFonts w:ascii="Times New Roman" w:eastAsia="SimSun" w:hAnsi="Times New Roman"/>
          <w:b/>
          <w:bCs/>
          <w:sz w:val="24"/>
          <w:szCs w:val="24"/>
          <w:highlight w:val="yellow"/>
          <w:u w:val="single"/>
          <w:lang w:eastAsia="zh-CN"/>
        </w:rPr>
        <w:t>10</w:t>
      </w:r>
      <w:r w:rsidRPr="00B51B36">
        <w:rPr>
          <w:rFonts w:ascii="Times New Roman" w:eastAsia="SimSun" w:hAnsi="Times New Roman"/>
          <w:b/>
          <w:bCs/>
          <w:sz w:val="24"/>
          <w:szCs w:val="24"/>
          <w:highlight w:val="yellow"/>
          <w:lang w:eastAsia="zh-CN"/>
        </w:rPr>
        <w:t>__ класса</w:t>
      </w:r>
      <w:r w:rsidRPr="00B51B36">
        <w:rPr>
          <w:rFonts w:ascii="Times New Roman" w:eastAsia="SimSun" w:hAnsi="Times New Roman"/>
          <w:b/>
          <w:bCs/>
          <w:sz w:val="24"/>
          <w:szCs w:val="24"/>
          <w:lang w:eastAsia="zh-CN"/>
        </w:rPr>
        <w:t xml:space="preserve"> </w:t>
      </w:r>
    </w:p>
    <w:p w:rsidR="00B51B36" w:rsidRPr="00B51B36" w:rsidRDefault="00B51B36" w:rsidP="00B51B36">
      <w:pPr>
        <w:suppressAutoHyphens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</w:p>
    <w:p w:rsidR="00B51B36" w:rsidRPr="00B51B36" w:rsidRDefault="00B51B36" w:rsidP="00B51B36">
      <w:pPr>
        <w:numPr>
          <w:ilvl w:val="0"/>
          <w:numId w:val="17"/>
        </w:numPr>
        <w:suppressAutoHyphens w:val="0"/>
        <w:spacing w:after="0" w:line="240" w:lineRule="auto"/>
        <w:contextualSpacing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 w:rsidRPr="00B51B36">
        <w:rPr>
          <w:rFonts w:ascii="Times New Roman" w:eastAsia="SimSun" w:hAnsi="Times New Roman"/>
          <w:b/>
          <w:bCs/>
          <w:sz w:val="24"/>
          <w:szCs w:val="24"/>
          <w:lang w:eastAsia="zh-CN"/>
        </w:rPr>
        <w:t>Инструкция для учеников</w:t>
      </w:r>
    </w:p>
    <w:p w:rsidR="00B51B36" w:rsidRPr="00B51B36" w:rsidRDefault="00B51B36" w:rsidP="00B51B36">
      <w:pPr>
        <w:suppressAutoHyphens w:val="0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B51B36">
        <w:rPr>
          <w:rFonts w:ascii="Times New Roman" w:eastAsia="TimesNewRomanPSMT" w:hAnsi="Times New Roman"/>
          <w:sz w:val="24"/>
          <w:szCs w:val="24"/>
          <w:lang w:eastAsia="en-US"/>
        </w:rPr>
        <w:t>Дорогой друг!</w:t>
      </w:r>
    </w:p>
    <w:p w:rsidR="00B51B36" w:rsidRPr="00B51B36" w:rsidRDefault="00B51B36" w:rsidP="00B51B36">
      <w:pPr>
        <w:suppressAutoHyphens w:val="0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B51B36">
        <w:rPr>
          <w:rFonts w:ascii="Times New Roman" w:eastAsia="TimesNewRomanPSMT" w:hAnsi="Times New Roman"/>
          <w:sz w:val="24"/>
          <w:szCs w:val="24"/>
          <w:lang w:eastAsia="en-US"/>
        </w:rPr>
        <w:t>Перед тобой задания по химии.</w:t>
      </w:r>
    </w:p>
    <w:p w:rsidR="00B51B36" w:rsidRPr="00B51B36" w:rsidRDefault="00B51B36" w:rsidP="00B51B36">
      <w:pPr>
        <w:suppressAutoHyphens w:val="0"/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>Для работы тебе нужно иметь ручку и лист для черновых записей.</w:t>
      </w:r>
    </w:p>
    <w:p w:rsidR="00B51B36" w:rsidRPr="00B51B36" w:rsidRDefault="00B51B36" w:rsidP="00B51B36">
      <w:pPr>
        <w:suppressAutoHyphens w:val="0"/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>На всю работу тебе даётся 40 минут.</w:t>
      </w:r>
    </w:p>
    <w:p w:rsidR="00B51B36" w:rsidRPr="00B51B36" w:rsidRDefault="00B51B36" w:rsidP="00B51B36">
      <w:pPr>
        <w:suppressAutoHyphens w:val="0"/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>Определи номер последнего задания, это поможет тебе правильно распределить время на выполнение работы.</w:t>
      </w:r>
    </w:p>
    <w:p w:rsidR="00B51B36" w:rsidRPr="00B51B36" w:rsidRDefault="00B51B36" w:rsidP="00B51B36">
      <w:pPr>
        <w:suppressAutoHyphens w:val="0"/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>Внимательно читай каждое задание и ответы к нему (если есть).</w:t>
      </w:r>
    </w:p>
    <w:p w:rsidR="00B51B36" w:rsidRPr="00B51B36" w:rsidRDefault="00B51B36" w:rsidP="00B51B36">
      <w:pPr>
        <w:suppressAutoHyphens w:val="0"/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Запиши свой ответ или выбери ответ (несколько ответов) </w:t>
      </w:r>
      <w:proofErr w:type="gramStart"/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>из</w:t>
      </w:r>
      <w:proofErr w:type="gramEnd"/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предложенных.</w:t>
      </w:r>
    </w:p>
    <w:p w:rsidR="00B51B36" w:rsidRPr="00B51B36" w:rsidRDefault="00B51B36" w:rsidP="00B51B36">
      <w:pPr>
        <w:suppressAutoHyphens w:val="0"/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>Если ошибся, то зачеркни ошибку, запиши или выбери другой ответ</w:t>
      </w:r>
    </w:p>
    <w:p w:rsidR="00B51B36" w:rsidRPr="00B51B36" w:rsidRDefault="00B51B36" w:rsidP="00B51B36">
      <w:pPr>
        <w:suppressAutoHyphens w:val="0"/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>Если не удаётся выполнить задание сразу, то переходи к следующему заданию. Если останется время, ты сможешь вернуться к заданию, которое вызвало затруднение, и постараться выполнить его.</w:t>
      </w:r>
    </w:p>
    <w:p w:rsidR="00B51B36" w:rsidRPr="00B51B36" w:rsidRDefault="00B51B36" w:rsidP="00B51B36">
      <w:pPr>
        <w:suppressAutoHyphens w:val="0"/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>Когда выполнишь все задания, проверь всю работу: вспомни номер последнего задания и проверь, что ты закончил работу именно этим заданием. Проверь каждое задание: выполнено ли оно полностью.</w:t>
      </w:r>
    </w:p>
    <w:p w:rsidR="00B51B36" w:rsidRPr="00B51B36" w:rsidRDefault="00B51B36" w:rsidP="00B51B36">
      <w:pPr>
        <w:suppressAutoHyphens w:val="0"/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>Пользуйся черновиком, можно пользоваться калькулятором.</w:t>
      </w:r>
    </w:p>
    <w:p w:rsidR="00B51B36" w:rsidRPr="00B51B36" w:rsidRDefault="00B51B36" w:rsidP="00B51B36">
      <w:pPr>
        <w:suppressAutoHyphens w:val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B51B36">
        <w:rPr>
          <w:rFonts w:ascii="Times New Roman" w:eastAsia="TimesNewRomanPSMT" w:hAnsi="Times New Roman"/>
          <w:sz w:val="24"/>
          <w:szCs w:val="24"/>
          <w:lang w:eastAsia="en-US"/>
        </w:rPr>
        <w:t>Желаем удачи!!!</w:t>
      </w:r>
    </w:p>
    <w:p w:rsidR="00B51B36" w:rsidRPr="00B51B36" w:rsidRDefault="00B51B36" w:rsidP="00B51B36">
      <w:pPr>
        <w:numPr>
          <w:ilvl w:val="0"/>
          <w:numId w:val="17"/>
        </w:numPr>
        <w:suppressAutoHyphens w:val="0"/>
        <w:spacing w:after="0" w:line="240" w:lineRule="auto"/>
        <w:contextualSpacing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 w:rsidRPr="00B51B36">
        <w:rPr>
          <w:rFonts w:ascii="Times New Roman" w:eastAsia="SimSun" w:hAnsi="Times New Roman"/>
          <w:b/>
          <w:bCs/>
          <w:sz w:val="24"/>
          <w:szCs w:val="24"/>
          <w:lang w:eastAsia="zh-CN"/>
        </w:rPr>
        <w:t>Текст работы</w:t>
      </w:r>
    </w:p>
    <w:p w:rsidR="00B51B36" w:rsidRPr="00B51B36" w:rsidRDefault="00B51B36" w:rsidP="00B51B36">
      <w:pPr>
        <w:suppressAutoHyphens w:val="0"/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B51B36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Часть 1.</w:t>
      </w:r>
    </w:p>
    <w:p w:rsidR="00B51B36" w:rsidRPr="00B51B36" w:rsidRDefault="00B51B36" w:rsidP="00B51B36">
      <w:pPr>
        <w:suppressAutoHyphens w:val="0"/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1. Общая формула </w:t>
      </w:r>
      <w:proofErr w:type="spellStart"/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>алкадиенов</w:t>
      </w:r>
      <w:proofErr w:type="spellEnd"/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>:</w:t>
      </w:r>
    </w:p>
    <w:p w:rsidR="00B51B36" w:rsidRPr="00B51B36" w:rsidRDefault="00B51B36" w:rsidP="00B51B36">
      <w:pPr>
        <w:numPr>
          <w:ilvl w:val="1"/>
          <w:numId w:val="18"/>
        </w:numPr>
        <w:suppressAutoHyphens w:val="0"/>
        <w:spacing w:after="0" w:line="240" w:lineRule="auto"/>
        <w:jc w:val="both"/>
        <w:rPr>
          <w:rFonts w:ascii="Times New Roman" w:eastAsia="Times New Roman" w:hAnsi="Times New Roman" w:cstheme="minorBidi"/>
          <w:color w:val="000000"/>
          <w:sz w:val="23"/>
          <w:szCs w:val="23"/>
          <w:lang w:eastAsia="en-US"/>
        </w:rPr>
      </w:pPr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>С</w:t>
      </w:r>
      <w:proofErr w:type="gramStart"/>
      <w:r w:rsidRPr="00B51B36">
        <w:rPr>
          <w:rFonts w:ascii="Times New Roman" w:eastAsiaTheme="minorHAnsi" w:hAnsi="Times New Roman" w:cstheme="minorBidi"/>
          <w:sz w:val="24"/>
          <w:szCs w:val="24"/>
          <w:vertAlign w:val="subscript"/>
          <w:lang w:val="en-US" w:eastAsia="en-US"/>
        </w:rPr>
        <w:t>n</w:t>
      </w:r>
      <w:proofErr w:type="gramEnd"/>
      <w:r w:rsidRPr="00B51B36">
        <w:rPr>
          <w:rFonts w:ascii="Times New Roman" w:eastAsiaTheme="minorHAnsi" w:hAnsi="Times New Roman" w:cstheme="minorBidi"/>
          <w:sz w:val="24"/>
          <w:szCs w:val="24"/>
          <w:vertAlign w:val="subscript"/>
          <w:lang w:eastAsia="en-US"/>
        </w:rPr>
        <w:t xml:space="preserve"> </w:t>
      </w:r>
      <w:r w:rsidRPr="00B51B36">
        <w:rPr>
          <w:rFonts w:ascii="Times New Roman" w:eastAsiaTheme="minorHAnsi" w:hAnsi="Times New Roman" w:cstheme="minorBidi"/>
          <w:sz w:val="24"/>
          <w:szCs w:val="24"/>
          <w:lang w:val="en-US" w:eastAsia="en-US"/>
        </w:rPr>
        <w:t>H</w:t>
      </w:r>
      <w:r w:rsidRPr="00B51B36">
        <w:rPr>
          <w:rFonts w:ascii="Times New Roman" w:eastAsiaTheme="minorHAnsi" w:hAnsi="Times New Roman" w:cstheme="minorBidi"/>
          <w:sz w:val="24"/>
          <w:szCs w:val="24"/>
          <w:vertAlign w:val="subscript"/>
          <w:lang w:eastAsia="en-US"/>
        </w:rPr>
        <w:t>2</w:t>
      </w:r>
      <w:r w:rsidRPr="00B51B36">
        <w:rPr>
          <w:rFonts w:ascii="Times New Roman" w:eastAsiaTheme="minorHAnsi" w:hAnsi="Times New Roman" w:cstheme="minorBidi"/>
          <w:sz w:val="24"/>
          <w:szCs w:val="24"/>
          <w:vertAlign w:val="subscript"/>
          <w:lang w:val="en-US" w:eastAsia="en-US"/>
        </w:rPr>
        <w:t>n</w:t>
      </w:r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 </w:t>
      </w:r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</w:r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  <w:t xml:space="preserve">2) </w:t>
      </w:r>
      <w:proofErr w:type="spellStart"/>
      <w:r w:rsidRPr="00B51B36">
        <w:rPr>
          <w:rFonts w:ascii="Times New Roman" w:eastAsiaTheme="minorHAnsi" w:hAnsi="Times New Roman" w:cstheme="minorBidi"/>
          <w:sz w:val="24"/>
          <w:szCs w:val="24"/>
          <w:lang w:val="en-US" w:eastAsia="en-US"/>
        </w:rPr>
        <w:t>C</w:t>
      </w:r>
      <w:r w:rsidRPr="00B51B36">
        <w:rPr>
          <w:rFonts w:ascii="Times New Roman" w:eastAsiaTheme="minorHAnsi" w:hAnsi="Times New Roman" w:cstheme="minorBidi"/>
          <w:sz w:val="24"/>
          <w:szCs w:val="24"/>
          <w:vertAlign w:val="subscript"/>
          <w:lang w:val="en-US" w:eastAsia="en-US"/>
        </w:rPr>
        <w:t>n</w:t>
      </w:r>
      <w:r w:rsidRPr="00B51B36">
        <w:rPr>
          <w:rFonts w:ascii="Times New Roman" w:eastAsiaTheme="minorHAnsi" w:hAnsi="Times New Roman" w:cstheme="minorBidi"/>
          <w:sz w:val="24"/>
          <w:szCs w:val="24"/>
          <w:lang w:val="en-US" w:eastAsia="en-US"/>
        </w:rPr>
        <w:t>H</w:t>
      </w:r>
      <w:proofErr w:type="spellEnd"/>
      <w:r w:rsidRPr="00B51B36">
        <w:rPr>
          <w:rFonts w:ascii="Times New Roman" w:eastAsiaTheme="minorHAnsi" w:hAnsi="Times New Roman" w:cstheme="minorBidi"/>
          <w:sz w:val="24"/>
          <w:szCs w:val="24"/>
          <w:vertAlign w:val="subscript"/>
          <w:lang w:eastAsia="en-US"/>
        </w:rPr>
        <w:t>2</w:t>
      </w:r>
      <w:r w:rsidRPr="00B51B36">
        <w:rPr>
          <w:rFonts w:ascii="Times New Roman" w:eastAsiaTheme="minorHAnsi" w:hAnsi="Times New Roman" w:cstheme="minorBidi"/>
          <w:sz w:val="24"/>
          <w:szCs w:val="24"/>
          <w:vertAlign w:val="subscript"/>
          <w:lang w:val="en-US" w:eastAsia="en-US"/>
        </w:rPr>
        <w:t>n</w:t>
      </w:r>
      <w:r w:rsidRPr="00B51B36">
        <w:rPr>
          <w:rFonts w:ascii="Times New Roman" w:eastAsiaTheme="minorHAnsi" w:hAnsi="Times New Roman" w:cstheme="minorBidi"/>
          <w:sz w:val="24"/>
          <w:szCs w:val="24"/>
          <w:vertAlign w:val="subscript"/>
          <w:lang w:eastAsia="en-US"/>
        </w:rPr>
        <w:t>+2</w:t>
      </w:r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            3) </w:t>
      </w:r>
      <w:proofErr w:type="spellStart"/>
      <w:r w:rsidRPr="00B51B36">
        <w:rPr>
          <w:rFonts w:ascii="Times New Roman" w:eastAsiaTheme="minorHAnsi" w:hAnsi="Times New Roman" w:cstheme="minorBidi"/>
          <w:sz w:val="24"/>
          <w:szCs w:val="24"/>
          <w:lang w:val="en-US" w:eastAsia="en-US"/>
        </w:rPr>
        <w:t>C</w:t>
      </w:r>
      <w:r w:rsidRPr="00B51B36">
        <w:rPr>
          <w:rFonts w:ascii="Times New Roman" w:eastAsiaTheme="minorHAnsi" w:hAnsi="Times New Roman" w:cstheme="minorBidi"/>
          <w:sz w:val="24"/>
          <w:szCs w:val="24"/>
          <w:vertAlign w:val="subscript"/>
          <w:lang w:val="en-US" w:eastAsia="en-US"/>
        </w:rPr>
        <w:t>n</w:t>
      </w:r>
      <w:r w:rsidRPr="00B51B36">
        <w:rPr>
          <w:rFonts w:ascii="Times New Roman" w:eastAsiaTheme="minorHAnsi" w:hAnsi="Times New Roman" w:cstheme="minorBidi"/>
          <w:sz w:val="24"/>
          <w:szCs w:val="24"/>
          <w:lang w:val="en-US" w:eastAsia="en-US"/>
        </w:rPr>
        <w:t>H</w:t>
      </w:r>
      <w:proofErr w:type="spellEnd"/>
      <w:r w:rsidRPr="00B51B36">
        <w:rPr>
          <w:rFonts w:ascii="Times New Roman" w:eastAsiaTheme="minorHAnsi" w:hAnsi="Times New Roman" w:cstheme="minorBidi"/>
          <w:sz w:val="24"/>
          <w:szCs w:val="24"/>
          <w:vertAlign w:val="subscript"/>
          <w:lang w:eastAsia="en-US"/>
        </w:rPr>
        <w:t>2</w:t>
      </w:r>
      <w:r w:rsidRPr="00B51B36">
        <w:rPr>
          <w:rFonts w:ascii="Times New Roman" w:eastAsiaTheme="minorHAnsi" w:hAnsi="Times New Roman" w:cstheme="minorBidi"/>
          <w:sz w:val="24"/>
          <w:szCs w:val="24"/>
          <w:vertAlign w:val="subscript"/>
          <w:lang w:val="en-US" w:eastAsia="en-US"/>
        </w:rPr>
        <w:t>n</w:t>
      </w:r>
      <w:r w:rsidRPr="00B51B36">
        <w:rPr>
          <w:rFonts w:ascii="Times New Roman" w:eastAsiaTheme="minorHAnsi" w:hAnsi="Times New Roman" w:cstheme="minorBidi"/>
          <w:sz w:val="24"/>
          <w:szCs w:val="24"/>
          <w:vertAlign w:val="subscript"/>
          <w:lang w:eastAsia="en-US"/>
        </w:rPr>
        <w:t>-2</w:t>
      </w:r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</w:r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  <w:t xml:space="preserve">4) </w:t>
      </w:r>
      <w:proofErr w:type="spellStart"/>
      <w:r w:rsidRPr="00B51B36">
        <w:rPr>
          <w:rFonts w:ascii="Times New Roman" w:eastAsiaTheme="minorHAnsi" w:hAnsi="Times New Roman" w:cstheme="minorBidi"/>
          <w:sz w:val="24"/>
          <w:szCs w:val="24"/>
          <w:lang w:val="en-US" w:eastAsia="en-US"/>
        </w:rPr>
        <w:t>C</w:t>
      </w:r>
      <w:r w:rsidRPr="00B51B36">
        <w:rPr>
          <w:rFonts w:ascii="Times New Roman" w:eastAsiaTheme="minorHAnsi" w:hAnsi="Times New Roman" w:cstheme="minorBidi"/>
          <w:sz w:val="24"/>
          <w:szCs w:val="24"/>
          <w:vertAlign w:val="subscript"/>
          <w:lang w:val="en-US" w:eastAsia="en-US"/>
        </w:rPr>
        <w:t>n</w:t>
      </w:r>
      <w:r w:rsidRPr="00B51B36">
        <w:rPr>
          <w:rFonts w:ascii="Times New Roman" w:eastAsiaTheme="minorHAnsi" w:hAnsi="Times New Roman" w:cstheme="minorBidi"/>
          <w:sz w:val="24"/>
          <w:szCs w:val="24"/>
          <w:lang w:val="en-US" w:eastAsia="en-US"/>
        </w:rPr>
        <w:t>H</w:t>
      </w:r>
      <w:proofErr w:type="spellEnd"/>
      <w:r w:rsidRPr="00B51B36">
        <w:rPr>
          <w:rFonts w:ascii="Times New Roman" w:eastAsiaTheme="minorHAnsi" w:hAnsi="Times New Roman" w:cstheme="minorBidi"/>
          <w:sz w:val="24"/>
          <w:szCs w:val="24"/>
          <w:vertAlign w:val="subscript"/>
          <w:lang w:eastAsia="en-US"/>
        </w:rPr>
        <w:t>2</w:t>
      </w:r>
      <w:r w:rsidRPr="00B51B36">
        <w:rPr>
          <w:rFonts w:ascii="Times New Roman" w:eastAsiaTheme="minorHAnsi" w:hAnsi="Times New Roman" w:cstheme="minorBidi"/>
          <w:sz w:val="24"/>
          <w:szCs w:val="24"/>
          <w:vertAlign w:val="subscript"/>
          <w:lang w:val="en-US" w:eastAsia="en-US"/>
        </w:rPr>
        <w:t>n</w:t>
      </w:r>
      <w:r w:rsidRPr="00B51B36">
        <w:rPr>
          <w:rFonts w:ascii="Times New Roman" w:eastAsiaTheme="minorHAnsi" w:hAnsi="Times New Roman" w:cstheme="minorBidi"/>
          <w:sz w:val="24"/>
          <w:szCs w:val="24"/>
          <w:vertAlign w:val="subscript"/>
          <w:lang w:eastAsia="en-US"/>
        </w:rPr>
        <w:t>-6</w:t>
      </w:r>
    </w:p>
    <w:p w:rsidR="00B51B36" w:rsidRPr="00B51B36" w:rsidRDefault="00B51B36" w:rsidP="00B51B36">
      <w:pPr>
        <w:tabs>
          <w:tab w:val="left" w:pos="5220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3"/>
          <w:szCs w:val="23"/>
          <w:lang w:eastAsia="en-US"/>
        </w:rPr>
      </w:pPr>
      <w:r w:rsidRPr="00B51B36">
        <w:rPr>
          <w:rFonts w:ascii="Times New Roman" w:eastAsiaTheme="minorHAnsi" w:hAnsi="Times New Roman"/>
          <w:color w:val="000000"/>
          <w:sz w:val="23"/>
          <w:szCs w:val="23"/>
          <w:lang w:eastAsia="en-US"/>
        </w:rPr>
        <w:t xml:space="preserve">2. Вещество, которое содержит гидроксильную </w:t>
      </w:r>
      <w:proofErr w:type="gramStart"/>
      <w:r w:rsidRPr="00B51B36">
        <w:rPr>
          <w:rFonts w:ascii="Times New Roman" w:eastAsiaTheme="minorHAnsi" w:hAnsi="Times New Roman"/>
          <w:color w:val="000000"/>
          <w:sz w:val="23"/>
          <w:szCs w:val="23"/>
          <w:lang w:eastAsia="en-US"/>
        </w:rPr>
        <w:t>группу</w:t>
      </w:r>
      <w:proofErr w:type="gramEnd"/>
      <w:r w:rsidRPr="00B51B36">
        <w:rPr>
          <w:rFonts w:ascii="Times New Roman" w:eastAsiaTheme="minorHAnsi" w:hAnsi="Times New Roman"/>
          <w:color w:val="000000"/>
          <w:sz w:val="23"/>
          <w:szCs w:val="23"/>
          <w:lang w:eastAsia="en-US"/>
        </w:rPr>
        <w:t xml:space="preserve"> связанную с углеводородным радикалом </w:t>
      </w:r>
    </w:p>
    <w:p w:rsidR="00B51B36" w:rsidRPr="00B51B36" w:rsidRDefault="00B51B36" w:rsidP="00B51B36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B51B36">
        <w:rPr>
          <w:rFonts w:ascii="Times New Roman" w:eastAsiaTheme="minorHAnsi" w:hAnsi="Times New Roman"/>
          <w:color w:val="000000"/>
          <w:sz w:val="23"/>
          <w:szCs w:val="23"/>
          <w:lang w:eastAsia="en-US"/>
        </w:rPr>
        <w:tab/>
        <w:t xml:space="preserve">1) этилацетат 2) этиловый спирт 3) формальдегид 4) </w:t>
      </w:r>
      <w:proofErr w:type="gramStart"/>
      <w:r w:rsidRPr="00B51B36">
        <w:rPr>
          <w:rFonts w:ascii="Times New Roman" w:eastAsiaTheme="minorHAnsi" w:hAnsi="Times New Roman"/>
          <w:color w:val="000000"/>
          <w:sz w:val="23"/>
          <w:szCs w:val="23"/>
          <w:lang w:eastAsia="en-US"/>
        </w:rPr>
        <w:t>уксусная</w:t>
      </w:r>
      <w:proofErr w:type="gramEnd"/>
      <w:r w:rsidRPr="00B51B36">
        <w:rPr>
          <w:rFonts w:ascii="Times New Roman" w:eastAsiaTheme="minorHAnsi" w:hAnsi="Times New Roman"/>
          <w:color w:val="000000"/>
          <w:sz w:val="23"/>
          <w:szCs w:val="23"/>
          <w:lang w:eastAsia="en-US"/>
        </w:rPr>
        <w:t xml:space="preserve"> кислот </w:t>
      </w:r>
    </w:p>
    <w:p w:rsidR="00B51B36" w:rsidRPr="00B51B36" w:rsidRDefault="00B51B36" w:rsidP="00B51B36">
      <w:pPr>
        <w:tabs>
          <w:tab w:val="left" w:pos="5220"/>
        </w:tabs>
        <w:suppressAutoHyphens w:val="0"/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>3. Название вещества, формула которого   СН</w:t>
      </w:r>
      <w:r w:rsidRPr="00B51B36">
        <w:rPr>
          <w:rFonts w:ascii="Times New Roman" w:eastAsiaTheme="minorHAnsi" w:hAnsi="Times New Roman" w:cstheme="minorBidi"/>
          <w:sz w:val="24"/>
          <w:szCs w:val="24"/>
          <w:vertAlign w:val="subscript"/>
          <w:lang w:eastAsia="en-US"/>
        </w:rPr>
        <w:t>3</w:t>
      </w:r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>─СН</w:t>
      </w:r>
      <w:r w:rsidRPr="00B51B36">
        <w:rPr>
          <w:rFonts w:ascii="Times New Roman" w:eastAsiaTheme="minorHAnsi" w:hAnsi="Times New Roman" w:cstheme="minorBidi"/>
          <w:sz w:val="24"/>
          <w:szCs w:val="24"/>
          <w:vertAlign w:val="subscript"/>
          <w:lang w:eastAsia="en-US"/>
        </w:rPr>
        <w:t>2</w:t>
      </w:r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>─СН</w:t>
      </w:r>
      <w:r w:rsidRPr="00B51B36">
        <w:rPr>
          <w:rFonts w:ascii="Times New Roman" w:eastAsiaTheme="minorHAnsi" w:hAnsi="Times New Roman" w:cstheme="minorBidi"/>
          <w:sz w:val="24"/>
          <w:szCs w:val="24"/>
          <w:vertAlign w:val="subscript"/>
          <w:lang w:eastAsia="en-US"/>
        </w:rPr>
        <w:t>2</w:t>
      </w:r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>─С</w:t>
      </w:r>
      <w:proofErr w:type="gramStart"/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>Н(</w:t>
      </w:r>
      <w:proofErr w:type="gramEnd"/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>СН</w:t>
      </w:r>
      <w:r w:rsidRPr="00B51B36">
        <w:rPr>
          <w:rFonts w:ascii="Times New Roman" w:eastAsiaTheme="minorHAnsi" w:hAnsi="Times New Roman" w:cstheme="minorBidi"/>
          <w:sz w:val="24"/>
          <w:szCs w:val="24"/>
          <w:vertAlign w:val="subscript"/>
          <w:lang w:eastAsia="en-US"/>
        </w:rPr>
        <w:t>3</w:t>
      </w:r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>)─СОН</w:t>
      </w:r>
    </w:p>
    <w:p w:rsidR="00B51B36" w:rsidRPr="00B51B36" w:rsidRDefault="00B51B36" w:rsidP="00B51B36">
      <w:pPr>
        <w:tabs>
          <w:tab w:val="left" w:pos="5220"/>
        </w:tabs>
        <w:suppressAutoHyphens w:val="0"/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       1) 2-метилпентаналь                                3) 4-метилпентаналь</w:t>
      </w:r>
    </w:p>
    <w:p w:rsidR="00B51B36" w:rsidRPr="00B51B36" w:rsidRDefault="00B51B36" w:rsidP="00B51B36">
      <w:pPr>
        <w:tabs>
          <w:tab w:val="left" w:pos="5220"/>
        </w:tabs>
        <w:suppressAutoHyphens w:val="0"/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       2) 2-метилпентанол                                 4) </w:t>
      </w:r>
      <w:proofErr w:type="spellStart"/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>пентаналь</w:t>
      </w:r>
      <w:proofErr w:type="spellEnd"/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</w:p>
    <w:p w:rsidR="00B51B36" w:rsidRPr="00B51B36" w:rsidRDefault="00B51B36" w:rsidP="00B51B36">
      <w:pPr>
        <w:suppressAutoHyphens w:val="0"/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>4. Углеводород</w:t>
      </w:r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</w:r>
      <w:r w:rsidRPr="00B51B36">
        <w:rPr>
          <w:rFonts w:ascii="Times New Roman" w:eastAsiaTheme="minorHAnsi" w:hAnsi="Times New Roman" w:cstheme="minorBidi"/>
          <w:sz w:val="24"/>
          <w:szCs w:val="24"/>
          <w:lang w:val="en-US" w:eastAsia="en-US"/>
        </w:rPr>
        <w:t>CH</w:t>
      </w:r>
      <w:r w:rsidRPr="00B51B36">
        <w:rPr>
          <w:rFonts w:ascii="Times New Roman" w:eastAsiaTheme="minorHAnsi" w:hAnsi="Times New Roman" w:cstheme="minorBidi"/>
          <w:sz w:val="24"/>
          <w:szCs w:val="24"/>
          <w:vertAlign w:val="subscript"/>
          <w:lang w:eastAsia="en-US"/>
        </w:rPr>
        <w:t>3</w:t>
      </w:r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― </w:t>
      </w:r>
      <w:r w:rsidRPr="00B51B36">
        <w:rPr>
          <w:rFonts w:ascii="Times New Roman" w:eastAsiaTheme="minorHAnsi" w:hAnsi="Times New Roman" w:cstheme="minorBidi"/>
          <w:sz w:val="24"/>
          <w:szCs w:val="24"/>
          <w:lang w:val="en-US" w:eastAsia="en-US"/>
        </w:rPr>
        <w:t>C</w:t>
      </w:r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>(СН</w:t>
      </w:r>
      <w:r w:rsidRPr="00B51B36">
        <w:rPr>
          <w:rFonts w:ascii="Times New Roman" w:eastAsiaTheme="minorHAnsi" w:hAnsi="Times New Roman" w:cstheme="minorBidi"/>
          <w:sz w:val="24"/>
          <w:szCs w:val="24"/>
          <w:vertAlign w:val="subscript"/>
          <w:lang w:eastAsia="en-US"/>
        </w:rPr>
        <w:t>3</w:t>
      </w:r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>)</w:t>
      </w:r>
      <w:r w:rsidRPr="00B51B36">
        <w:rPr>
          <w:rFonts w:ascii="Times New Roman" w:eastAsiaTheme="minorHAnsi" w:hAnsi="Times New Roman" w:cstheme="minorBidi"/>
          <w:sz w:val="24"/>
          <w:szCs w:val="24"/>
          <w:vertAlign w:val="subscript"/>
          <w:lang w:eastAsia="en-US"/>
        </w:rPr>
        <w:t>2</w:t>
      </w:r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― </w:t>
      </w:r>
      <w:r w:rsidRPr="00B51B36">
        <w:rPr>
          <w:rFonts w:ascii="Times New Roman" w:eastAsiaTheme="minorHAnsi" w:hAnsi="Times New Roman" w:cstheme="minorBidi"/>
          <w:sz w:val="24"/>
          <w:szCs w:val="24"/>
          <w:lang w:val="en-US" w:eastAsia="en-US"/>
        </w:rPr>
        <w:t>CH</w:t>
      </w:r>
      <w:r w:rsidRPr="00B51B36">
        <w:rPr>
          <w:rFonts w:ascii="Times New Roman" w:eastAsiaTheme="minorHAnsi" w:hAnsi="Times New Roman" w:cstheme="minorBidi"/>
          <w:sz w:val="24"/>
          <w:szCs w:val="24"/>
          <w:vertAlign w:val="subscript"/>
          <w:lang w:eastAsia="en-US"/>
        </w:rPr>
        <w:t>2</w:t>
      </w:r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― </w:t>
      </w:r>
      <w:r w:rsidRPr="00B51B36">
        <w:rPr>
          <w:rFonts w:ascii="Times New Roman" w:eastAsiaTheme="minorHAnsi" w:hAnsi="Times New Roman" w:cstheme="minorBidi"/>
          <w:sz w:val="24"/>
          <w:szCs w:val="24"/>
          <w:lang w:val="en-US" w:eastAsia="en-US"/>
        </w:rPr>
        <w:t>CH</w:t>
      </w:r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(СН3) ― </w:t>
      </w:r>
      <w:r w:rsidRPr="00B51B36">
        <w:rPr>
          <w:rFonts w:ascii="Times New Roman" w:eastAsiaTheme="minorHAnsi" w:hAnsi="Times New Roman" w:cstheme="minorBidi"/>
          <w:sz w:val="24"/>
          <w:szCs w:val="24"/>
          <w:lang w:val="en-US" w:eastAsia="en-US"/>
        </w:rPr>
        <w:t>CH</w:t>
      </w:r>
      <w:r w:rsidRPr="00B51B36">
        <w:rPr>
          <w:rFonts w:ascii="Times New Roman" w:eastAsiaTheme="minorHAnsi" w:hAnsi="Times New Roman" w:cstheme="minorBidi"/>
          <w:sz w:val="24"/>
          <w:szCs w:val="24"/>
          <w:vertAlign w:val="subscript"/>
          <w:lang w:eastAsia="en-US"/>
        </w:rPr>
        <w:t>3</w:t>
      </w:r>
      <w:r w:rsidRPr="00B51B36">
        <w:rPr>
          <w:rFonts w:ascii="Times New Roman" w:eastAsiaTheme="minorHAnsi" w:hAnsi="Times New Roman" w:cstheme="minorBidi"/>
          <w:sz w:val="24"/>
          <w:szCs w:val="24"/>
          <w:vertAlign w:val="subscript"/>
          <w:lang w:eastAsia="en-US"/>
        </w:rPr>
        <w:tab/>
      </w:r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>называется:</w:t>
      </w:r>
    </w:p>
    <w:p w:rsidR="00B51B36" w:rsidRPr="00B51B36" w:rsidRDefault="00B51B36" w:rsidP="00B51B36">
      <w:pPr>
        <w:suppressAutoHyphens w:val="0"/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  <w:t>1) 2,2,4-триметил-4-этилпентан;</w:t>
      </w:r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</w:r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</w:r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  <w:t>3) 3,3,5,5-тетраметилгексан;</w:t>
      </w:r>
    </w:p>
    <w:p w:rsidR="00B51B36" w:rsidRPr="00B51B36" w:rsidRDefault="00B51B36" w:rsidP="00B51B36">
      <w:pPr>
        <w:suppressAutoHyphens w:val="0"/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  <w:t>2) 2,2,4-триметилпентан;</w:t>
      </w:r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</w:r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</w:r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</w:r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  <w:t>4) 2-этил-2,4,4-триметилпентан.</w:t>
      </w:r>
    </w:p>
    <w:p w:rsidR="00B51B36" w:rsidRPr="00B51B36" w:rsidRDefault="00B51B36" w:rsidP="00B51B36">
      <w:pPr>
        <w:suppressAutoHyphens w:val="0"/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>5. Взаимодействие пропана и пропилена с бромом относится соответственно к реакциям:</w:t>
      </w:r>
    </w:p>
    <w:p w:rsidR="00B51B36" w:rsidRPr="00B51B36" w:rsidRDefault="00B51B36" w:rsidP="00B51B36">
      <w:pPr>
        <w:suppressAutoHyphens w:val="0"/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  <w:t>1) замещения и обмена;</w:t>
      </w:r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</w:r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</w:r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  <w:t>3) замещения и элиминирования;</w:t>
      </w:r>
    </w:p>
    <w:p w:rsidR="00B51B36" w:rsidRPr="00B51B36" w:rsidRDefault="00B51B36" w:rsidP="00B51B36">
      <w:pPr>
        <w:suppressAutoHyphens w:val="0"/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  <w:t>2) обмена и присоединения;</w:t>
      </w:r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</w:r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  <w:t>4) замещения и присоединения.</w:t>
      </w:r>
    </w:p>
    <w:p w:rsidR="00B51B36" w:rsidRPr="00B51B36" w:rsidRDefault="00B51B36" w:rsidP="00B51B36">
      <w:pPr>
        <w:suppressAutoHyphens w:val="0"/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>6. Гомологами являются</w:t>
      </w:r>
    </w:p>
    <w:p w:rsidR="00B51B36" w:rsidRPr="00B51B36" w:rsidRDefault="00B51B36" w:rsidP="00B51B36">
      <w:pPr>
        <w:suppressAutoHyphens w:val="0"/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        1) </w:t>
      </w:r>
      <w:proofErr w:type="spellStart"/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>этин</w:t>
      </w:r>
      <w:proofErr w:type="spellEnd"/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и </w:t>
      </w:r>
      <w:proofErr w:type="spellStart"/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>этен</w:t>
      </w:r>
      <w:proofErr w:type="spellEnd"/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                                         3) </w:t>
      </w:r>
      <w:proofErr w:type="spellStart"/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>циклобутан</w:t>
      </w:r>
      <w:proofErr w:type="spellEnd"/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и бутан</w:t>
      </w:r>
    </w:p>
    <w:p w:rsidR="00B51B36" w:rsidRPr="00B51B36" w:rsidRDefault="00B51B36" w:rsidP="00B51B36">
      <w:pPr>
        <w:suppressAutoHyphens w:val="0"/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        2) пропан и бутан                                   4) </w:t>
      </w:r>
      <w:proofErr w:type="spellStart"/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>этен</w:t>
      </w:r>
      <w:proofErr w:type="spellEnd"/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и метан                                        </w:t>
      </w:r>
    </w:p>
    <w:p w:rsidR="00B51B36" w:rsidRPr="00B51B36" w:rsidRDefault="00B51B36" w:rsidP="00B51B36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  <w:lang w:eastAsia="en-US"/>
        </w:rPr>
      </w:pPr>
      <w:r w:rsidRPr="00B51B36">
        <w:rPr>
          <w:rFonts w:ascii="Times New Roman" w:eastAsiaTheme="minorHAnsi" w:hAnsi="Times New Roman"/>
          <w:color w:val="000000"/>
          <w:sz w:val="23"/>
          <w:szCs w:val="23"/>
          <w:lang w:eastAsia="en-US"/>
        </w:rPr>
        <w:t xml:space="preserve">7. Полипропилен можно получить из вещества, формула которого </w:t>
      </w:r>
    </w:p>
    <w:p w:rsidR="00B51B36" w:rsidRPr="00B51B36" w:rsidRDefault="00B51B36" w:rsidP="00B51B36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16"/>
          <w:szCs w:val="16"/>
          <w:lang w:eastAsia="en-US"/>
        </w:rPr>
      </w:pPr>
      <w:r w:rsidRPr="00B51B36">
        <w:rPr>
          <w:rFonts w:ascii="Times New Roman" w:eastAsiaTheme="minorHAnsi" w:hAnsi="Times New Roman"/>
          <w:color w:val="000000"/>
          <w:sz w:val="23"/>
          <w:szCs w:val="23"/>
          <w:lang w:eastAsia="en-US"/>
        </w:rPr>
        <w:tab/>
        <w:t>1) СН</w:t>
      </w:r>
      <w:proofErr w:type="gramStart"/>
      <w:r w:rsidRPr="00B51B36">
        <w:rPr>
          <w:rFonts w:ascii="Times New Roman" w:eastAsiaTheme="minorHAnsi" w:hAnsi="Times New Roman"/>
          <w:color w:val="000000"/>
          <w:sz w:val="16"/>
          <w:szCs w:val="16"/>
          <w:lang w:eastAsia="en-US"/>
        </w:rPr>
        <w:t>2</w:t>
      </w:r>
      <w:proofErr w:type="gramEnd"/>
      <w:r w:rsidRPr="00B51B36">
        <w:rPr>
          <w:rFonts w:ascii="Times New Roman" w:eastAsiaTheme="minorHAnsi" w:hAnsi="Times New Roman"/>
          <w:color w:val="000000"/>
          <w:sz w:val="23"/>
          <w:szCs w:val="23"/>
          <w:lang w:eastAsia="en-US"/>
        </w:rPr>
        <w:t>=СН</w:t>
      </w:r>
      <w:r w:rsidRPr="00B51B36">
        <w:rPr>
          <w:rFonts w:ascii="Times New Roman" w:eastAsiaTheme="minorHAnsi" w:hAnsi="Times New Roman"/>
          <w:color w:val="000000"/>
          <w:sz w:val="16"/>
          <w:szCs w:val="16"/>
          <w:lang w:eastAsia="en-US"/>
        </w:rPr>
        <w:t xml:space="preserve">2 </w:t>
      </w:r>
      <w:r w:rsidRPr="00B51B36">
        <w:rPr>
          <w:rFonts w:ascii="Times New Roman" w:eastAsiaTheme="minorHAnsi" w:hAnsi="Times New Roman"/>
          <w:color w:val="000000"/>
          <w:sz w:val="16"/>
          <w:szCs w:val="16"/>
          <w:lang w:eastAsia="en-US"/>
        </w:rPr>
        <w:tab/>
      </w:r>
      <w:r w:rsidRPr="00B51B36">
        <w:rPr>
          <w:rFonts w:ascii="Times New Roman" w:eastAsiaTheme="minorHAnsi" w:hAnsi="Times New Roman"/>
          <w:color w:val="000000"/>
          <w:sz w:val="23"/>
          <w:szCs w:val="23"/>
          <w:lang w:eastAsia="en-US"/>
        </w:rPr>
        <w:t xml:space="preserve">2) СН≡СН </w:t>
      </w:r>
      <w:r w:rsidRPr="00B51B36">
        <w:rPr>
          <w:rFonts w:ascii="Times New Roman" w:eastAsiaTheme="minorHAnsi" w:hAnsi="Times New Roman"/>
          <w:color w:val="000000"/>
          <w:sz w:val="23"/>
          <w:szCs w:val="23"/>
          <w:lang w:eastAsia="en-US"/>
        </w:rPr>
        <w:tab/>
        <w:t>3) СН</w:t>
      </w:r>
      <w:r w:rsidRPr="00B51B36">
        <w:rPr>
          <w:rFonts w:ascii="Times New Roman" w:eastAsiaTheme="minorHAnsi" w:hAnsi="Times New Roman"/>
          <w:color w:val="000000"/>
          <w:sz w:val="16"/>
          <w:szCs w:val="16"/>
          <w:lang w:eastAsia="en-US"/>
        </w:rPr>
        <w:t>3</w:t>
      </w:r>
      <w:r w:rsidRPr="00B51B36">
        <w:rPr>
          <w:rFonts w:ascii="Times New Roman" w:eastAsiaTheme="minorHAnsi" w:hAnsi="Times New Roman"/>
          <w:color w:val="000000"/>
          <w:sz w:val="23"/>
          <w:szCs w:val="23"/>
          <w:lang w:eastAsia="en-US"/>
        </w:rPr>
        <w:t>-СН</w:t>
      </w:r>
      <w:r w:rsidRPr="00B51B36">
        <w:rPr>
          <w:rFonts w:ascii="Times New Roman" w:eastAsiaTheme="minorHAnsi" w:hAnsi="Times New Roman"/>
          <w:color w:val="000000"/>
          <w:sz w:val="16"/>
          <w:szCs w:val="16"/>
          <w:lang w:eastAsia="en-US"/>
        </w:rPr>
        <w:t>2</w:t>
      </w:r>
      <w:r w:rsidRPr="00B51B36">
        <w:rPr>
          <w:rFonts w:ascii="Times New Roman" w:eastAsiaTheme="minorHAnsi" w:hAnsi="Times New Roman"/>
          <w:color w:val="000000"/>
          <w:sz w:val="23"/>
          <w:szCs w:val="23"/>
          <w:lang w:eastAsia="en-US"/>
        </w:rPr>
        <w:t>-СН</w:t>
      </w:r>
      <w:r w:rsidRPr="00B51B36">
        <w:rPr>
          <w:rFonts w:ascii="Times New Roman" w:eastAsiaTheme="minorHAnsi" w:hAnsi="Times New Roman"/>
          <w:color w:val="000000"/>
          <w:sz w:val="16"/>
          <w:szCs w:val="16"/>
          <w:lang w:eastAsia="en-US"/>
        </w:rPr>
        <w:t xml:space="preserve">3 </w:t>
      </w:r>
      <w:r w:rsidRPr="00B51B36">
        <w:rPr>
          <w:rFonts w:ascii="Times New Roman" w:eastAsiaTheme="minorHAnsi" w:hAnsi="Times New Roman"/>
          <w:color w:val="000000"/>
          <w:sz w:val="16"/>
          <w:szCs w:val="16"/>
          <w:lang w:eastAsia="en-US"/>
        </w:rPr>
        <w:tab/>
      </w:r>
      <w:r w:rsidRPr="00B51B36">
        <w:rPr>
          <w:rFonts w:ascii="Times New Roman" w:eastAsiaTheme="minorHAnsi" w:hAnsi="Times New Roman"/>
          <w:color w:val="000000"/>
          <w:sz w:val="23"/>
          <w:szCs w:val="23"/>
          <w:lang w:eastAsia="en-US"/>
        </w:rPr>
        <w:t>4) СН</w:t>
      </w:r>
      <w:r w:rsidRPr="00B51B36">
        <w:rPr>
          <w:rFonts w:ascii="Times New Roman" w:eastAsiaTheme="minorHAnsi" w:hAnsi="Times New Roman"/>
          <w:color w:val="000000"/>
          <w:sz w:val="16"/>
          <w:szCs w:val="16"/>
          <w:lang w:eastAsia="en-US"/>
        </w:rPr>
        <w:t>2</w:t>
      </w:r>
      <w:r w:rsidRPr="00B51B36">
        <w:rPr>
          <w:rFonts w:ascii="Times New Roman" w:eastAsiaTheme="minorHAnsi" w:hAnsi="Times New Roman"/>
          <w:color w:val="000000"/>
          <w:sz w:val="23"/>
          <w:szCs w:val="23"/>
          <w:lang w:eastAsia="en-US"/>
        </w:rPr>
        <w:t>=СН-СН</w:t>
      </w:r>
      <w:r w:rsidRPr="00B51B36">
        <w:rPr>
          <w:rFonts w:ascii="Times New Roman" w:eastAsiaTheme="minorHAnsi" w:hAnsi="Times New Roman"/>
          <w:color w:val="000000"/>
          <w:sz w:val="16"/>
          <w:szCs w:val="16"/>
          <w:lang w:eastAsia="en-US"/>
        </w:rPr>
        <w:t xml:space="preserve">3 </w:t>
      </w:r>
    </w:p>
    <w:p w:rsidR="00B51B36" w:rsidRPr="00B51B36" w:rsidRDefault="00B51B36" w:rsidP="00B51B36">
      <w:pPr>
        <w:suppressAutoHyphens w:val="0"/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>8. Какие вещества можно использовать для последовательного осуществления следующих превращений</w:t>
      </w:r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  <w:t xml:space="preserve"> </w:t>
      </w:r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  <w:t>С</w:t>
      </w:r>
      <w:r w:rsidRPr="00B51B36">
        <w:rPr>
          <w:rFonts w:ascii="Times New Roman" w:eastAsiaTheme="minorHAnsi" w:hAnsi="Times New Roman" w:cstheme="minorBidi"/>
          <w:sz w:val="24"/>
          <w:szCs w:val="24"/>
          <w:vertAlign w:val="subscript"/>
          <w:lang w:eastAsia="en-US"/>
        </w:rPr>
        <w:t>2</w:t>
      </w:r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>Н</w:t>
      </w:r>
      <w:r w:rsidRPr="00B51B36">
        <w:rPr>
          <w:rFonts w:ascii="Times New Roman" w:eastAsiaTheme="minorHAnsi" w:hAnsi="Times New Roman" w:cstheme="minorBidi"/>
          <w:sz w:val="24"/>
          <w:szCs w:val="24"/>
          <w:vertAlign w:val="subscript"/>
          <w:lang w:eastAsia="en-US"/>
        </w:rPr>
        <w:t>5</w:t>
      </w:r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>ОН → С</w:t>
      </w:r>
      <w:r w:rsidRPr="00B51B36">
        <w:rPr>
          <w:rFonts w:ascii="Times New Roman" w:eastAsiaTheme="minorHAnsi" w:hAnsi="Times New Roman" w:cstheme="minorBidi"/>
          <w:sz w:val="24"/>
          <w:szCs w:val="24"/>
          <w:vertAlign w:val="subscript"/>
          <w:lang w:eastAsia="en-US"/>
        </w:rPr>
        <w:t>2</w:t>
      </w:r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>Н</w:t>
      </w:r>
      <w:r w:rsidRPr="00B51B36">
        <w:rPr>
          <w:rFonts w:ascii="Times New Roman" w:eastAsiaTheme="minorHAnsi" w:hAnsi="Times New Roman" w:cstheme="minorBidi"/>
          <w:sz w:val="24"/>
          <w:szCs w:val="24"/>
          <w:vertAlign w:val="subscript"/>
          <w:lang w:eastAsia="en-US"/>
        </w:rPr>
        <w:t>5</w:t>
      </w:r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>С</w:t>
      </w:r>
      <w:r w:rsidRPr="00B51B36">
        <w:rPr>
          <w:rFonts w:ascii="Times New Roman" w:eastAsiaTheme="minorHAnsi" w:hAnsi="Times New Roman" w:cstheme="minorBidi"/>
          <w:sz w:val="24"/>
          <w:szCs w:val="24"/>
          <w:lang w:val="en-US" w:eastAsia="en-US"/>
        </w:rPr>
        <w:t>l</w:t>
      </w:r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→ С</w:t>
      </w:r>
      <w:r w:rsidRPr="00B51B36">
        <w:rPr>
          <w:rFonts w:ascii="Times New Roman" w:eastAsiaTheme="minorHAnsi" w:hAnsi="Times New Roman" w:cstheme="minorBidi"/>
          <w:sz w:val="24"/>
          <w:szCs w:val="24"/>
          <w:vertAlign w:val="subscript"/>
          <w:lang w:eastAsia="en-US"/>
        </w:rPr>
        <w:t>4</w:t>
      </w:r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>Н</w:t>
      </w:r>
      <w:r w:rsidRPr="00B51B36">
        <w:rPr>
          <w:rFonts w:ascii="Times New Roman" w:eastAsiaTheme="minorHAnsi" w:hAnsi="Times New Roman" w:cstheme="minorBidi"/>
          <w:sz w:val="24"/>
          <w:szCs w:val="24"/>
          <w:vertAlign w:val="subscript"/>
          <w:lang w:eastAsia="en-US"/>
        </w:rPr>
        <w:t>10</w:t>
      </w:r>
    </w:p>
    <w:p w:rsidR="00B51B36" w:rsidRPr="00B51B36" w:rsidRDefault="00B51B36" w:rsidP="00B51B36">
      <w:pPr>
        <w:suppressAutoHyphens w:val="0"/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        1) </w:t>
      </w:r>
      <w:r w:rsidRPr="00B51B36">
        <w:rPr>
          <w:rFonts w:ascii="Times New Roman" w:eastAsiaTheme="minorHAnsi" w:hAnsi="Times New Roman" w:cstheme="minorBidi"/>
          <w:sz w:val="24"/>
          <w:szCs w:val="24"/>
          <w:lang w:val="en-US" w:eastAsia="en-US"/>
        </w:rPr>
        <w:t>O</w:t>
      </w:r>
      <w:r w:rsidRPr="00B51B36">
        <w:rPr>
          <w:rFonts w:ascii="Times New Roman" w:eastAsiaTheme="minorHAnsi" w:hAnsi="Times New Roman" w:cstheme="minorBidi"/>
          <w:sz w:val="24"/>
          <w:szCs w:val="24"/>
          <w:vertAlign w:val="subscript"/>
          <w:lang w:eastAsia="en-US"/>
        </w:rPr>
        <w:t>2</w:t>
      </w:r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, </w:t>
      </w:r>
      <w:r w:rsidRPr="00B51B36">
        <w:rPr>
          <w:rFonts w:ascii="Times New Roman" w:eastAsiaTheme="minorHAnsi" w:hAnsi="Times New Roman" w:cstheme="minorBidi"/>
          <w:sz w:val="24"/>
          <w:szCs w:val="24"/>
          <w:lang w:val="en-US" w:eastAsia="en-US"/>
        </w:rPr>
        <w:t>Na</w:t>
      </w:r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                                                3) </w:t>
      </w:r>
      <w:r w:rsidRPr="00B51B36">
        <w:rPr>
          <w:rFonts w:ascii="Times New Roman" w:eastAsiaTheme="minorHAnsi" w:hAnsi="Times New Roman" w:cstheme="minorBidi"/>
          <w:sz w:val="24"/>
          <w:szCs w:val="24"/>
          <w:lang w:val="en-US" w:eastAsia="en-US"/>
        </w:rPr>
        <w:t>H</w:t>
      </w:r>
      <w:proofErr w:type="gramStart"/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>С</w:t>
      </w:r>
      <w:proofErr w:type="gramEnd"/>
      <w:r w:rsidRPr="00B51B36">
        <w:rPr>
          <w:rFonts w:ascii="Times New Roman" w:eastAsiaTheme="minorHAnsi" w:hAnsi="Times New Roman" w:cstheme="minorBidi"/>
          <w:sz w:val="24"/>
          <w:szCs w:val="24"/>
          <w:lang w:val="en-US" w:eastAsia="en-US"/>
        </w:rPr>
        <w:t>l</w:t>
      </w:r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, </w:t>
      </w:r>
      <w:r w:rsidRPr="00B51B36">
        <w:rPr>
          <w:rFonts w:ascii="Times New Roman" w:eastAsiaTheme="minorHAnsi" w:hAnsi="Times New Roman" w:cstheme="minorBidi"/>
          <w:sz w:val="24"/>
          <w:szCs w:val="24"/>
          <w:lang w:val="en-US" w:eastAsia="en-US"/>
        </w:rPr>
        <w:t>Na</w:t>
      </w:r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ОН </w:t>
      </w:r>
    </w:p>
    <w:p w:rsidR="00B51B36" w:rsidRPr="00B51B36" w:rsidRDefault="00B51B36" w:rsidP="00B51B36">
      <w:pPr>
        <w:numPr>
          <w:ilvl w:val="1"/>
          <w:numId w:val="18"/>
        </w:numPr>
        <w:tabs>
          <w:tab w:val="num" w:pos="1276"/>
        </w:tabs>
        <w:suppressAutoHyphens w:val="0"/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theme="minorBidi"/>
          <w:color w:val="000000"/>
          <w:sz w:val="23"/>
          <w:szCs w:val="23"/>
          <w:lang w:eastAsia="en-US"/>
        </w:rPr>
      </w:pPr>
      <w:r w:rsidRPr="00B51B36">
        <w:rPr>
          <w:rFonts w:ascii="Times New Roman" w:eastAsiaTheme="minorHAnsi" w:hAnsi="Times New Roman" w:cstheme="minorBidi"/>
          <w:sz w:val="24"/>
          <w:szCs w:val="24"/>
          <w:lang w:val="en-US" w:eastAsia="en-US"/>
        </w:rPr>
        <w:t>H</w:t>
      </w:r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>С</w:t>
      </w:r>
      <w:r w:rsidRPr="00B51B36">
        <w:rPr>
          <w:rFonts w:ascii="Times New Roman" w:eastAsiaTheme="minorHAnsi" w:hAnsi="Times New Roman" w:cstheme="minorBidi"/>
          <w:sz w:val="24"/>
          <w:szCs w:val="24"/>
          <w:lang w:val="en-US" w:eastAsia="en-US"/>
        </w:rPr>
        <w:t>l</w:t>
      </w:r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, </w:t>
      </w:r>
      <w:r w:rsidRPr="00B51B36">
        <w:rPr>
          <w:rFonts w:ascii="Times New Roman" w:eastAsiaTheme="minorHAnsi" w:hAnsi="Times New Roman" w:cstheme="minorBidi"/>
          <w:sz w:val="24"/>
          <w:szCs w:val="24"/>
          <w:lang w:val="en-US" w:eastAsia="en-US"/>
        </w:rPr>
        <w:t>Na</w:t>
      </w:r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                                             4) </w:t>
      </w:r>
      <w:proofErr w:type="spellStart"/>
      <w:r w:rsidRPr="00B51B36">
        <w:rPr>
          <w:rFonts w:ascii="Times New Roman" w:eastAsiaTheme="minorHAnsi" w:hAnsi="Times New Roman" w:cstheme="minorBidi"/>
          <w:sz w:val="24"/>
          <w:szCs w:val="24"/>
          <w:lang w:val="en-US" w:eastAsia="en-US"/>
        </w:rPr>
        <w:t>NaCl</w:t>
      </w:r>
      <w:proofErr w:type="spellEnd"/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,  </w:t>
      </w:r>
      <w:r w:rsidRPr="00B51B36">
        <w:rPr>
          <w:rFonts w:ascii="Times New Roman" w:eastAsiaTheme="minorHAnsi" w:hAnsi="Times New Roman" w:cstheme="minorBidi"/>
          <w:sz w:val="24"/>
          <w:szCs w:val="24"/>
          <w:lang w:val="en-US" w:eastAsia="en-US"/>
        </w:rPr>
        <w:t>Na</w:t>
      </w:r>
    </w:p>
    <w:p w:rsidR="00B51B36" w:rsidRPr="00B51B36" w:rsidRDefault="00B51B36" w:rsidP="00B51B36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  <w:lang w:eastAsia="en-US"/>
        </w:rPr>
      </w:pPr>
      <w:r w:rsidRPr="00B51B36">
        <w:rPr>
          <w:rFonts w:ascii="Times New Roman" w:eastAsiaTheme="minorHAnsi" w:hAnsi="Times New Roman"/>
          <w:color w:val="000000"/>
          <w:sz w:val="23"/>
          <w:szCs w:val="23"/>
          <w:lang w:eastAsia="en-US"/>
        </w:rPr>
        <w:t xml:space="preserve">9. При полном гидролизе крахмала образуется </w:t>
      </w:r>
    </w:p>
    <w:p w:rsidR="00B51B36" w:rsidRPr="00B51B36" w:rsidRDefault="00B51B36" w:rsidP="00B51B36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  <w:lang w:eastAsia="en-US"/>
        </w:rPr>
      </w:pPr>
      <w:r w:rsidRPr="00B51B36">
        <w:rPr>
          <w:rFonts w:ascii="Times New Roman" w:eastAsiaTheme="minorHAnsi" w:hAnsi="Times New Roman"/>
          <w:color w:val="000000"/>
          <w:sz w:val="23"/>
          <w:szCs w:val="23"/>
          <w:lang w:eastAsia="en-US"/>
        </w:rPr>
        <w:tab/>
        <w:t xml:space="preserve">1) сахароза </w:t>
      </w:r>
      <w:r w:rsidRPr="00B51B36">
        <w:rPr>
          <w:rFonts w:ascii="Times New Roman" w:eastAsiaTheme="minorHAnsi" w:hAnsi="Times New Roman"/>
          <w:color w:val="000000"/>
          <w:sz w:val="23"/>
          <w:szCs w:val="23"/>
          <w:lang w:eastAsia="en-US"/>
        </w:rPr>
        <w:tab/>
        <w:t xml:space="preserve">2) глицерин и карбоновые кислоты  </w:t>
      </w:r>
      <w:r w:rsidRPr="00B51B36">
        <w:rPr>
          <w:rFonts w:ascii="Times New Roman" w:eastAsiaTheme="minorHAnsi" w:hAnsi="Times New Roman"/>
          <w:color w:val="000000"/>
          <w:sz w:val="23"/>
          <w:szCs w:val="23"/>
          <w:lang w:eastAsia="en-US"/>
        </w:rPr>
        <w:tab/>
        <w:t xml:space="preserve">3) глюкоза </w:t>
      </w:r>
      <w:r w:rsidRPr="00B51B36">
        <w:rPr>
          <w:rFonts w:ascii="Times New Roman" w:eastAsiaTheme="minorHAnsi" w:hAnsi="Times New Roman"/>
          <w:color w:val="000000"/>
          <w:sz w:val="23"/>
          <w:szCs w:val="23"/>
          <w:lang w:eastAsia="en-US"/>
        </w:rPr>
        <w:tab/>
        <w:t xml:space="preserve">4) рибоза </w:t>
      </w:r>
    </w:p>
    <w:p w:rsidR="00B51B36" w:rsidRPr="00B51B36" w:rsidRDefault="00B51B36" w:rsidP="00B51B36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theme="minorBidi"/>
          <w:color w:val="202020"/>
          <w:sz w:val="23"/>
          <w:szCs w:val="23"/>
          <w:lang w:eastAsia="en-US"/>
        </w:rPr>
      </w:pPr>
      <w:r w:rsidRPr="00B51B36">
        <w:rPr>
          <w:rFonts w:ascii="Times New Roman" w:eastAsiaTheme="minorHAnsi" w:hAnsi="Times New Roman" w:cstheme="minorBidi"/>
          <w:color w:val="202020"/>
          <w:sz w:val="23"/>
          <w:szCs w:val="23"/>
          <w:lang w:eastAsia="en-US"/>
        </w:rPr>
        <w:t xml:space="preserve">10. Установите соответствие между названием соединения и его принадлежностью к определенному классу органических веществ.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5612"/>
      </w:tblGrid>
      <w:tr w:rsidR="00B51B36" w:rsidRPr="00B51B36" w:rsidTr="003828C5">
        <w:tc>
          <w:tcPr>
            <w:tcW w:w="5070" w:type="dxa"/>
          </w:tcPr>
          <w:p w:rsidR="00B51B36" w:rsidRPr="00B51B36" w:rsidRDefault="00B51B36" w:rsidP="00B51B3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theme="minorBidi"/>
                <w:color w:val="202020"/>
                <w:sz w:val="23"/>
                <w:szCs w:val="23"/>
                <w:lang w:eastAsia="en-US"/>
              </w:rPr>
            </w:pPr>
            <w:r w:rsidRPr="00B51B36">
              <w:rPr>
                <w:rFonts w:ascii="Times New Roman" w:eastAsiaTheme="minorHAnsi" w:hAnsi="Times New Roman" w:cstheme="minorBidi"/>
                <w:color w:val="202020"/>
                <w:sz w:val="23"/>
                <w:szCs w:val="23"/>
                <w:lang w:eastAsia="en-US"/>
              </w:rPr>
              <w:t>НАЗВАНИЕ СОЕДИНЕНИЯ</w:t>
            </w:r>
          </w:p>
        </w:tc>
        <w:tc>
          <w:tcPr>
            <w:tcW w:w="5612" w:type="dxa"/>
          </w:tcPr>
          <w:p w:rsidR="00B51B36" w:rsidRPr="00B51B36" w:rsidRDefault="00B51B36" w:rsidP="00B51B3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theme="minorBidi"/>
                <w:color w:val="202020"/>
                <w:sz w:val="23"/>
                <w:szCs w:val="23"/>
                <w:lang w:eastAsia="en-US"/>
              </w:rPr>
            </w:pPr>
            <w:r w:rsidRPr="00B51B36">
              <w:rPr>
                <w:rFonts w:ascii="Times New Roman" w:eastAsiaTheme="minorHAnsi" w:hAnsi="Times New Roman" w:cstheme="minorBidi"/>
                <w:color w:val="202020"/>
                <w:sz w:val="23"/>
                <w:szCs w:val="23"/>
                <w:lang w:eastAsia="en-US"/>
              </w:rPr>
              <w:t>КЛАСС ОРГАНИЧЕСКИХ ВЕЩЕСТВ</w:t>
            </w:r>
          </w:p>
        </w:tc>
      </w:tr>
      <w:tr w:rsidR="00B51B36" w:rsidRPr="00B51B36" w:rsidTr="003828C5">
        <w:tc>
          <w:tcPr>
            <w:tcW w:w="5070" w:type="dxa"/>
          </w:tcPr>
          <w:p w:rsidR="00B51B36" w:rsidRPr="00B51B36" w:rsidRDefault="00B51B36" w:rsidP="00B51B36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202020"/>
                <w:sz w:val="23"/>
                <w:szCs w:val="23"/>
                <w:lang w:eastAsia="en-US"/>
              </w:rPr>
            </w:pPr>
            <w:r w:rsidRPr="00B51B36">
              <w:rPr>
                <w:rFonts w:ascii="Times New Roman" w:eastAsiaTheme="minorHAnsi" w:hAnsi="Times New Roman"/>
                <w:color w:val="202020"/>
                <w:sz w:val="23"/>
                <w:szCs w:val="23"/>
                <w:lang w:eastAsia="en-US"/>
              </w:rPr>
              <w:t>А) этанол</w:t>
            </w:r>
          </w:p>
        </w:tc>
        <w:tc>
          <w:tcPr>
            <w:tcW w:w="5612" w:type="dxa"/>
          </w:tcPr>
          <w:p w:rsidR="00B51B36" w:rsidRPr="00B51B36" w:rsidRDefault="00B51B36" w:rsidP="00B51B3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theme="minorBidi"/>
                <w:color w:val="202020"/>
                <w:sz w:val="23"/>
                <w:szCs w:val="23"/>
                <w:lang w:eastAsia="en-US"/>
              </w:rPr>
            </w:pPr>
            <w:r w:rsidRPr="00B51B36">
              <w:rPr>
                <w:rFonts w:ascii="Times New Roman" w:eastAsiaTheme="minorHAnsi" w:hAnsi="Times New Roman" w:cstheme="minorBidi"/>
                <w:color w:val="202020"/>
                <w:sz w:val="23"/>
                <w:szCs w:val="23"/>
                <w:lang w:eastAsia="en-US"/>
              </w:rPr>
              <w:t xml:space="preserve">1) </w:t>
            </w:r>
            <w:proofErr w:type="gramStart"/>
            <w:r w:rsidRPr="00B51B36">
              <w:rPr>
                <w:rFonts w:ascii="Times New Roman" w:eastAsiaTheme="minorHAnsi" w:hAnsi="Times New Roman" w:cstheme="minorBidi"/>
                <w:color w:val="202020"/>
                <w:sz w:val="23"/>
                <w:szCs w:val="23"/>
                <w:lang w:eastAsia="en-US"/>
              </w:rPr>
              <w:t>галогенопроизводные</w:t>
            </w:r>
            <w:proofErr w:type="gramEnd"/>
            <w:r w:rsidRPr="00B51B36">
              <w:rPr>
                <w:rFonts w:ascii="Times New Roman" w:eastAsiaTheme="minorHAnsi" w:hAnsi="Times New Roman" w:cstheme="minorBidi"/>
                <w:color w:val="202020"/>
                <w:sz w:val="23"/>
                <w:szCs w:val="23"/>
                <w:lang w:eastAsia="en-US"/>
              </w:rPr>
              <w:t xml:space="preserve"> углеводородов</w:t>
            </w:r>
          </w:p>
        </w:tc>
      </w:tr>
      <w:tr w:rsidR="00B51B36" w:rsidRPr="00B51B36" w:rsidTr="003828C5">
        <w:tc>
          <w:tcPr>
            <w:tcW w:w="5070" w:type="dxa"/>
          </w:tcPr>
          <w:p w:rsidR="00B51B36" w:rsidRPr="00B51B36" w:rsidRDefault="00B51B36" w:rsidP="00B51B36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202020"/>
                <w:sz w:val="23"/>
                <w:szCs w:val="23"/>
                <w:lang w:eastAsia="en-US"/>
              </w:rPr>
            </w:pPr>
            <w:r w:rsidRPr="00B51B36">
              <w:rPr>
                <w:rFonts w:ascii="Times New Roman" w:eastAsiaTheme="minorHAnsi" w:hAnsi="Times New Roman"/>
                <w:color w:val="202020"/>
                <w:sz w:val="23"/>
                <w:szCs w:val="23"/>
                <w:lang w:eastAsia="en-US"/>
              </w:rPr>
              <w:t>Б) анилин</w:t>
            </w:r>
          </w:p>
        </w:tc>
        <w:tc>
          <w:tcPr>
            <w:tcW w:w="5612" w:type="dxa"/>
          </w:tcPr>
          <w:p w:rsidR="00B51B36" w:rsidRPr="00B51B36" w:rsidRDefault="00B51B36" w:rsidP="00B51B3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theme="minorBidi"/>
                <w:color w:val="202020"/>
                <w:sz w:val="23"/>
                <w:szCs w:val="23"/>
                <w:lang w:eastAsia="en-US"/>
              </w:rPr>
            </w:pPr>
            <w:r w:rsidRPr="00B51B36">
              <w:rPr>
                <w:rFonts w:ascii="Times New Roman" w:eastAsiaTheme="minorHAnsi" w:hAnsi="Times New Roman" w:cstheme="minorBidi"/>
                <w:color w:val="202020"/>
                <w:sz w:val="23"/>
                <w:szCs w:val="23"/>
                <w:lang w:eastAsia="en-US"/>
              </w:rPr>
              <w:t xml:space="preserve">2) амины </w:t>
            </w:r>
          </w:p>
        </w:tc>
      </w:tr>
      <w:tr w:rsidR="00B51B36" w:rsidRPr="00B51B36" w:rsidTr="003828C5">
        <w:tc>
          <w:tcPr>
            <w:tcW w:w="5070" w:type="dxa"/>
          </w:tcPr>
          <w:p w:rsidR="00B51B36" w:rsidRPr="00B51B36" w:rsidRDefault="00B51B36" w:rsidP="00B51B36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202020"/>
                <w:sz w:val="23"/>
                <w:szCs w:val="23"/>
                <w:lang w:eastAsia="hi-IN"/>
              </w:rPr>
            </w:pPr>
            <w:r w:rsidRPr="00B51B36">
              <w:rPr>
                <w:rFonts w:ascii="Times New Roman" w:eastAsiaTheme="minorHAnsi" w:hAnsi="Times New Roman"/>
                <w:color w:val="202020"/>
                <w:sz w:val="23"/>
                <w:szCs w:val="23"/>
                <w:lang w:eastAsia="en-US"/>
              </w:rPr>
              <w:t xml:space="preserve">В) </w:t>
            </w:r>
            <w:proofErr w:type="spellStart"/>
            <w:r w:rsidRPr="00B51B36">
              <w:rPr>
                <w:rFonts w:ascii="Times New Roman" w:eastAsiaTheme="minorHAnsi" w:hAnsi="Times New Roman"/>
                <w:color w:val="202020"/>
                <w:sz w:val="23"/>
                <w:szCs w:val="23"/>
                <w:lang w:eastAsia="en-US"/>
              </w:rPr>
              <w:t>этилформиат</w:t>
            </w:r>
            <w:proofErr w:type="spellEnd"/>
          </w:p>
        </w:tc>
        <w:tc>
          <w:tcPr>
            <w:tcW w:w="5612" w:type="dxa"/>
          </w:tcPr>
          <w:p w:rsidR="00B51B36" w:rsidRPr="00B51B36" w:rsidRDefault="00B51B36" w:rsidP="00B51B3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theme="minorBidi"/>
                <w:color w:val="202020"/>
                <w:sz w:val="23"/>
                <w:szCs w:val="23"/>
                <w:lang w:eastAsia="en-US"/>
              </w:rPr>
            </w:pPr>
            <w:r w:rsidRPr="00B51B36">
              <w:rPr>
                <w:rFonts w:ascii="Times New Roman" w:eastAsiaTheme="minorHAnsi" w:hAnsi="Times New Roman" w:cstheme="minorBidi"/>
                <w:color w:val="202020"/>
                <w:sz w:val="23"/>
                <w:szCs w:val="23"/>
                <w:lang w:eastAsia="en-US"/>
              </w:rPr>
              <w:t>3) карбонильные соединения</w:t>
            </w:r>
          </w:p>
        </w:tc>
      </w:tr>
      <w:tr w:rsidR="00B51B36" w:rsidRPr="00B51B36" w:rsidTr="003828C5">
        <w:tc>
          <w:tcPr>
            <w:tcW w:w="5070" w:type="dxa"/>
          </w:tcPr>
          <w:p w:rsidR="00B51B36" w:rsidRPr="00B51B36" w:rsidRDefault="00B51B36" w:rsidP="00B51B36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202020"/>
                <w:sz w:val="23"/>
                <w:szCs w:val="23"/>
                <w:lang w:eastAsia="hi-IN"/>
              </w:rPr>
            </w:pPr>
            <w:r w:rsidRPr="00B51B36">
              <w:rPr>
                <w:rFonts w:ascii="Times New Roman" w:eastAsiaTheme="minorHAnsi" w:hAnsi="Times New Roman"/>
                <w:color w:val="202020"/>
                <w:sz w:val="23"/>
                <w:szCs w:val="23"/>
                <w:lang w:eastAsia="en-US"/>
              </w:rPr>
              <w:lastRenderedPageBreak/>
              <w:t xml:space="preserve">Г) </w:t>
            </w:r>
            <w:proofErr w:type="spellStart"/>
            <w:r w:rsidRPr="00B51B36">
              <w:rPr>
                <w:rFonts w:ascii="Times New Roman" w:eastAsiaTheme="minorHAnsi" w:hAnsi="Times New Roman"/>
                <w:color w:val="202020"/>
                <w:sz w:val="23"/>
                <w:szCs w:val="23"/>
                <w:lang w:eastAsia="en-US"/>
              </w:rPr>
              <w:t>дихлорметан</w:t>
            </w:r>
            <w:proofErr w:type="spellEnd"/>
          </w:p>
        </w:tc>
        <w:tc>
          <w:tcPr>
            <w:tcW w:w="5612" w:type="dxa"/>
          </w:tcPr>
          <w:p w:rsidR="00B51B36" w:rsidRPr="00B51B36" w:rsidRDefault="00B51B36" w:rsidP="00B51B3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theme="minorBidi"/>
                <w:color w:val="202020"/>
                <w:sz w:val="23"/>
                <w:szCs w:val="23"/>
                <w:lang w:eastAsia="en-US"/>
              </w:rPr>
            </w:pPr>
            <w:r w:rsidRPr="00B51B36">
              <w:rPr>
                <w:rFonts w:ascii="Times New Roman" w:eastAsiaTheme="minorHAnsi" w:hAnsi="Times New Roman" w:cstheme="minorBidi"/>
                <w:color w:val="202020"/>
                <w:sz w:val="23"/>
                <w:szCs w:val="23"/>
                <w:lang w:eastAsia="en-US"/>
              </w:rPr>
              <w:t xml:space="preserve">4) спирты </w:t>
            </w:r>
          </w:p>
        </w:tc>
      </w:tr>
      <w:tr w:rsidR="00B51B36" w:rsidRPr="00B51B36" w:rsidTr="003828C5">
        <w:tc>
          <w:tcPr>
            <w:tcW w:w="5070" w:type="dxa"/>
          </w:tcPr>
          <w:p w:rsidR="00B51B36" w:rsidRPr="00B51B36" w:rsidRDefault="00B51B36" w:rsidP="00B51B3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theme="minorBidi"/>
                <w:color w:val="202020"/>
                <w:sz w:val="23"/>
                <w:szCs w:val="23"/>
                <w:lang w:eastAsia="en-US"/>
              </w:rPr>
            </w:pPr>
          </w:p>
        </w:tc>
        <w:tc>
          <w:tcPr>
            <w:tcW w:w="5612" w:type="dxa"/>
          </w:tcPr>
          <w:p w:rsidR="00B51B36" w:rsidRPr="00B51B36" w:rsidRDefault="00B51B36" w:rsidP="00B51B3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theme="minorBidi"/>
                <w:color w:val="202020"/>
                <w:sz w:val="23"/>
                <w:szCs w:val="23"/>
                <w:lang w:eastAsia="en-US"/>
              </w:rPr>
            </w:pPr>
            <w:r w:rsidRPr="00B51B36">
              <w:rPr>
                <w:rFonts w:ascii="Times New Roman" w:eastAsiaTheme="minorHAnsi" w:hAnsi="Times New Roman" w:cstheme="minorBidi"/>
                <w:color w:val="202020"/>
                <w:sz w:val="23"/>
                <w:szCs w:val="23"/>
                <w:lang w:eastAsia="en-US"/>
              </w:rPr>
              <w:t xml:space="preserve">5) сложные эфиры </w:t>
            </w:r>
          </w:p>
        </w:tc>
      </w:tr>
      <w:tr w:rsidR="00B51B36" w:rsidRPr="00B51B36" w:rsidTr="003828C5">
        <w:tc>
          <w:tcPr>
            <w:tcW w:w="5070" w:type="dxa"/>
          </w:tcPr>
          <w:p w:rsidR="00B51B36" w:rsidRPr="00B51B36" w:rsidRDefault="00B51B36" w:rsidP="00B51B3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theme="minorBidi"/>
                <w:color w:val="202020"/>
                <w:sz w:val="23"/>
                <w:szCs w:val="23"/>
                <w:lang w:eastAsia="en-US"/>
              </w:rPr>
            </w:pPr>
          </w:p>
        </w:tc>
        <w:tc>
          <w:tcPr>
            <w:tcW w:w="5612" w:type="dxa"/>
          </w:tcPr>
          <w:p w:rsidR="00B51B36" w:rsidRPr="00B51B36" w:rsidRDefault="00B51B36" w:rsidP="00B51B3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theme="minorBidi"/>
                <w:color w:val="202020"/>
                <w:sz w:val="23"/>
                <w:szCs w:val="23"/>
                <w:lang w:eastAsia="en-US"/>
              </w:rPr>
            </w:pPr>
            <w:r w:rsidRPr="00B51B36">
              <w:rPr>
                <w:rFonts w:ascii="Times New Roman" w:eastAsiaTheme="minorHAnsi" w:hAnsi="Times New Roman" w:cstheme="minorBidi"/>
                <w:color w:val="202020"/>
                <w:sz w:val="23"/>
                <w:szCs w:val="23"/>
                <w:lang w:eastAsia="en-US"/>
              </w:rPr>
              <w:t>6) простые эфиры</w:t>
            </w:r>
          </w:p>
        </w:tc>
      </w:tr>
    </w:tbl>
    <w:p w:rsidR="00B51B36" w:rsidRPr="00B51B36" w:rsidRDefault="00B51B36" w:rsidP="00B51B36">
      <w:pPr>
        <w:suppressAutoHyphens w:val="0"/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>11. Установите соответствие между названиями двух веществ и реактивом, с помощью которого можно различить эти вещества:</w:t>
      </w:r>
    </w:p>
    <w:p w:rsidR="00B51B36" w:rsidRPr="00B51B36" w:rsidRDefault="00B51B36" w:rsidP="00B51B36">
      <w:pPr>
        <w:suppressAutoHyphens w:val="0"/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</w:r>
      <w:r w:rsidRPr="00B51B36">
        <w:rPr>
          <w:rFonts w:ascii="Times New Roman" w:eastAsiaTheme="minorHAnsi" w:hAnsi="Times New Roman" w:cstheme="minorBidi"/>
          <w:i/>
          <w:sz w:val="24"/>
          <w:szCs w:val="24"/>
          <w:lang w:eastAsia="en-US"/>
        </w:rPr>
        <w:t>НАЗВАНИЯ ВЕЩЕСТВ</w:t>
      </w:r>
      <w:r w:rsidRPr="00B51B36">
        <w:rPr>
          <w:rFonts w:ascii="Times New Roman" w:eastAsiaTheme="minorHAnsi" w:hAnsi="Times New Roman" w:cstheme="minorBidi"/>
          <w:i/>
          <w:sz w:val="24"/>
          <w:szCs w:val="24"/>
          <w:lang w:eastAsia="en-US"/>
        </w:rPr>
        <w:tab/>
      </w:r>
      <w:r w:rsidRPr="00B51B36">
        <w:rPr>
          <w:rFonts w:ascii="Times New Roman" w:eastAsiaTheme="minorHAnsi" w:hAnsi="Times New Roman" w:cstheme="minorBidi"/>
          <w:i/>
          <w:sz w:val="24"/>
          <w:szCs w:val="24"/>
          <w:lang w:eastAsia="en-US"/>
        </w:rPr>
        <w:tab/>
      </w:r>
      <w:r w:rsidRPr="00B51B36">
        <w:rPr>
          <w:rFonts w:ascii="Times New Roman" w:eastAsiaTheme="minorHAnsi" w:hAnsi="Times New Roman" w:cstheme="minorBidi"/>
          <w:i/>
          <w:sz w:val="24"/>
          <w:szCs w:val="24"/>
          <w:lang w:eastAsia="en-US"/>
        </w:rPr>
        <w:tab/>
        <w:t>РЕАКТИВ</w:t>
      </w:r>
    </w:p>
    <w:p w:rsidR="00B51B36" w:rsidRPr="00B51B36" w:rsidRDefault="00B51B36" w:rsidP="00B51B36">
      <w:pPr>
        <w:suppressAutoHyphens w:val="0"/>
        <w:spacing w:after="0" w:line="240" w:lineRule="auto"/>
        <w:ind w:firstLine="705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>А) этанол и фенол (</w:t>
      </w:r>
      <w:proofErr w:type="spellStart"/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>р-р</w:t>
      </w:r>
      <w:proofErr w:type="spellEnd"/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>)</w:t>
      </w:r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</w:r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</w:r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  <w:t>1) КMnO</w:t>
      </w:r>
      <w:r w:rsidRPr="00B51B36">
        <w:rPr>
          <w:rFonts w:ascii="Times New Roman" w:eastAsiaTheme="minorHAnsi" w:hAnsi="Times New Roman" w:cstheme="minorBidi"/>
          <w:sz w:val="24"/>
          <w:szCs w:val="24"/>
          <w:vertAlign w:val="subscript"/>
          <w:lang w:eastAsia="en-US"/>
        </w:rPr>
        <w:t>4</w:t>
      </w:r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(</w:t>
      </w:r>
      <w:proofErr w:type="spellStart"/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>р-р</w:t>
      </w:r>
      <w:proofErr w:type="spellEnd"/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>);</w:t>
      </w:r>
    </w:p>
    <w:p w:rsidR="00B51B36" w:rsidRPr="00B51B36" w:rsidRDefault="00B51B36" w:rsidP="00B51B36">
      <w:pPr>
        <w:suppressAutoHyphens w:val="0"/>
        <w:spacing w:after="0" w:line="240" w:lineRule="auto"/>
        <w:ind w:firstLine="705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>Б) крахмал и сахароза</w:t>
      </w:r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</w:r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</w:r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  <w:t xml:space="preserve">2) </w:t>
      </w:r>
      <w:proofErr w:type="spellStart"/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>ZnO</w:t>
      </w:r>
      <w:proofErr w:type="spellEnd"/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>;</w:t>
      </w:r>
    </w:p>
    <w:p w:rsidR="00B51B36" w:rsidRPr="00B51B36" w:rsidRDefault="00B51B36" w:rsidP="00B51B36">
      <w:pPr>
        <w:suppressAutoHyphens w:val="0"/>
        <w:spacing w:after="0" w:line="240" w:lineRule="auto"/>
        <w:ind w:firstLine="705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>В) пропанол-2 и глицерин</w:t>
      </w:r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</w:r>
      <w:r w:rsidRPr="00B51B36">
        <w:rPr>
          <w:rFonts w:ascii="Times New Roman" w:eastAsiaTheme="minorHAnsi" w:hAnsi="Times New Roman" w:cstheme="minorBidi"/>
          <w:sz w:val="24"/>
          <w:szCs w:val="24"/>
          <w:vertAlign w:val="subscript"/>
          <w:lang w:eastAsia="en-US"/>
        </w:rPr>
        <w:tab/>
      </w:r>
      <w:r w:rsidRPr="00B51B36">
        <w:rPr>
          <w:rFonts w:ascii="Times New Roman" w:eastAsiaTheme="minorHAnsi" w:hAnsi="Times New Roman" w:cstheme="minorBidi"/>
          <w:sz w:val="24"/>
          <w:szCs w:val="24"/>
          <w:vertAlign w:val="subscript"/>
          <w:lang w:eastAsia="en-US"/>
        </w:rPr>
        <w:tab/>
      </w:r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>3) Br</w:t>
      </w:r>
      <w:r w:rsidRPr="00B51B36">
        <w:rPr>
          <w:rFonts w:ascii="Times New Roman" w:eastAsiaTheme="minorHAnsi" w:hAnsi="Times New Roman" w:cstheme="minorBidi"/>
          <w:sz w:val="24"/>
          <w:szCs w:val="24"/>
          <w:vertAlign w:val="subscript"/>
          <w:lang w:eastAsia="en-US"/>
        </w:rPr>
        <w:t>2</w:t>
      </w:r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(</w:t>
      </w:r>
      <w:proofErr w:type="spellStart"/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>водн</w:t>
      </w:r>
      <w:proofErr w:type="spellEnd"/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>.);</w:t>
      </w:r>
    </w:p>
    <w:p w:rsidR="00B51B36" w:rsidRPr="00B51B36" w:rsidRDefault="00B51B36" w:rsidP="00B51B36">
      <w:pPr>
        <w:suppressAutoHyphens w:val="0"/>
        <w:spacing w:after="0" w:line="240" w:lineRule="auto"/>
        <w:ind w:firstLine="705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>Г) анилин и бензол</w:t>
      </w:r>
      <w:r w:rsidRPr="00B51B36">
        <w:rPr>
          <w:rFonts w:ascii="Times New Roman" w:eastAsiaTheme="minorHAnsi" w:hAnsi="Times New Roman" w:cstheme="minorBidi"/>
          <w:sz w:val="24"/>
          <w:szCs w:val="24"/>
          <w:vertAlign w:val="subscript"/>
          <w:lang w:eastAsia="en-US"/>
        </w:rPr>
        <w:tab/>
      </w:r>
      <w:r w:rsidRPr="00B51B36">
        <w:rPr>
          <w:rFonts w:ascii="Times New Roman" w:eastAsiaTheme="minorHAnsi" w:hAnsi="Times New Roman" w:cstheme="minorBidi"/>
          <w:sz w:val="24"/>
          <w:szCs w:val="24"/>
          <w:vertAlign w:val="subscript"/>
          <w:lang w:eastAsia="en-US"/>
        </w:rPr>
        <w:tab/>
      </w:r>
      <w:r w:rsidRPr="00B51B36">
        <w:rPr>
          <w:rFonts w:ascii="Times New Roman" w:eastAsiaTheme="minorHAnsi" w:hAnsi="Times New Roman" w:cstheme="minorBidi"/>
          <w:sz w:val="24"/>
          <w:szCs w:val="24"/>
          <w:vertAlign w:val="subscript"/>
          <w:lang w:eastAsia="en-US"/>
        </w:rPr>
        <w:tab/>
      </w:r>
      <w:r w:rsidRPr="00B51B36">
        <w:rPr>
          <w:rFonts w:ascii="Times New Roman" w:eastAsiaTheme="minorHAnsi" w:hAnsi="Times New Roman" w:cstheme="minorBidi"/>
          <w:sz w:val="24"/>
          <w:szCs w:val="24"/>
          <w:vertAlign w:val="subscript"/>
          <w:lang w:eastAsia="en-US"/>
        </w:rPr>
        <w:tab/>
      </w:r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4) </w:t>
      </w:r>
      <w:proofErr w:type="spellStart"/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>Cu</w:t>
      </w:r>
      <w:proofErr w:type="spellEnd"/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>(OH)</w:t>
      </w:r>
      <w:r w:rsidRPr="00B51B36">
        <w:rPr>
          <w:rFonts w:ascii="Times New Roman" w:eastAsiaTheme="minorHAnsi" w:hAnsi="Times New Roman" w:cstheme="minorBidi"/>
          <w:sz w:val="24"/>
          <w:szCs w:val="24"/>
          <w:vertAlign w:val="subscript"/>
          <w:lang w:eastAsia="en-US"/>
        </w:rPr>
        <w:t>2</w:t>
      </w:r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>;</w:t>
      </w:r>
    </w:p>
    <w:p w:rsidR="00B51B36" w:rsidRPr="00B51B36" w:rsidRDefault="00B51B36" w:rsidP="00B51B36">
      <w:pPr>
        <w:suppressAutoHyphens w:val="0"/>
        <w:spacing w:after="0" w:line="240" w:lineRule="auto"/>
        <w:ind w:left="4248" w:firstLine="708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>5) I</w:t>
      </w:r>
      <w:r w:rsidRPr="00B51B36">
        <w:rPr>
          <w:rFonts w:ascii="Times New Roman" w:eastAsiaTheme="minorHAnsi" w:hAnsi="Times New Roman" w:cstheme="minorBidi"/>
          <w:sz w:val="24"/>
          <w:szCs w:val="24"/>
          <w:vertAlign w:val="subscript"/>
          <w:lang w:eastAsia="en-US"/>
        </w:rPr>
        <w:t>2</w:t>
      </w:r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(</w:t>
      </w:r>
      <w:proofErr w:type="spellStart"/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>р-р</w:t>
      </w:r>
      <w:proofErr w:type="spellEnd"/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>).</w:t>
      </w:r>
    </w:p>
    <w:p w:rsidR="00B51B36" w:rsidRPr="00B51B36" w:rsidRDefault="00B51B36" w:rsidP="00B51B36">
      <w:pPr>
        <w:suppressAutoHyphens w:val="0"/>
        <w:spacing w:after="0" w:line="240" w:lineRule="auto"/>
        <w:ind w:left="4248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</w:p>
    <w:p w:rsidR="00B51B36" w:rsidRPr="00B51B36" w:rsidRDefault="00B51B36" w:rsidP="00B51B36">
      <w:pPr>
        <w:suppressAutoHyphens w:val="0"/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12. Углеводороды ряда ацетилена будут реагировать </w:t>
      </w:r>
      <w:proofErr w:type="gramStart"/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>с</w:t>
      </w:r>
      <w:proofErr w:type="gramEnd"/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: </w:t>
      </w:r>
    </w:p>
    <w:p w:rsidR="00B51B36" w:rsidRPr="00B51B36" w:rsidRDefault="00B51B36" w:rsidP="00B51B36">
      <w:pPr>
        <w:suppressAutoHyphens w:val="0"/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val="en-US" w:eastAsia="en-US"/>
        </w:rPr>
      </w:pPr>
      <w:r w:rsidRPr="00B51B36">
        <w:rPr>
          <w:rFonts w:ascii="Times New Roman" w:eastAsiaTheme="minorHAnsi" w:hAnsi="Times New Roman" w:cstheme="minorBidi"/>
          <w:sz w:val="24"/>
          <w:szCs w:val="24"/>
          <w:lang w:val="en-US" w:eastAsia="en-US"/>
        </w:rPr>
        <w:t>1) C</w:t>
      </w:r>
      <w:r w:rsidRPr="00B51B36">
        <w:rPr>
          <w:rFonts w:ascii="Times New Roman" w:eastAsiaTheme="minorHAnsi" w:hAnsi="Times New Roman" w:cstheme="minorBidi"/>
          <w:sz w:val="24"/>
          <w:szCs w:val="24"/>
          <w:vertAlign w:val="subscript"/>
          <w:lang w:val="en-US" w:eastAsia="en-US"/>
        </w:rPr>
        <w:t>3</w:t>
      </w:r>
      <w:r w:rsidRPr="00B51B36">
        <w:rPr>
          <w:rFonts w:ascii="Times New Roman" w:eastAsiaTheme="minorHAnsi" w:hAnsi="Times New Roman" w:cstheme="minorBidi"/>
          <w:sz w:val="24"/>
          <w:szCs w:val="24"/>
          <w:lang w:val="en-US" w:eastAsia="en-US"/>
        </w:rPr>
        <w:t>H</w:t>
      </w:r>
      <w:r w:rsidRPr="00B51B36">
        <w:rPr>
          <w:rFonts w:ascii="Times New Roman" w:eastAsiaTheme="minorHAnsi" w:hAnsi="Times New Roman" w:cstheme="minorBidi"/>
          <w:sz w:val="24"/>
          <w:szCs w:val="24"/>
          <w:vertAlign w:val="subscript"/>
          <w:lang w:val="en-US" w:eastAsia="en-US"/>
        </w:rPr>
        <w:t>8</w:t>
      </w:r>
      <w:r w:rsidRPr="00B51B36">
        <w:rPr>
          <w:rFonts w:ascii="Times New Roman" w:eastAsiaTheme="minorHAnsi" w:hAnsi="Times New Roman" w:cstheme="minorBidi"/>
          <w:sz w:val="24"/>
          <w:szCs w:val="24"/>
          <w:lang w:val="en-US" w:eastAsia="en-US"/>
        </w:rPr>
        <w:t xml:space="preserve"> </w:t>
      </w:r>
      <w:r w:rsidRPr="00B51B36">
        <w:rPr>
          <w:rFonts w:ascii="Times New Roman" w:eastAsiaTheme="minorHAnsi" w:hAnsi="Times New Roman" w:cstheme="minorBidi"/>
          <w:sz w:val="24"/>
          <w:szCs w:val="24"/>
          <w:lang w:val="en-US" w:eastAsia="en-US"/>
        </w:rPr>
        <w:tab/>
        <w:t xml:space="preserve">2) </w:t>
      </w:r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>С</w:t>
      </w:r>
      <w:r w:rsidRPr="00B51B36">
        <w:rPr>
          <w:rFonts w:ascii="Times New Roman" w:eastAsiaTheme="minorHAnsi" w:hAnsi="Times New Roman" w:cstheme="minorBidi"/>
          <w:sz w:val="24"/>
          <w:szCs w:val="24"/>
          <w:lang w:val="en-US" w:eastAsia="en-US"/>
        </w:rPr>
        <w:t>H</w:t>
      </w:r>
      <w:r w:rsidRPr="00B51B36">
        <w:rPr>
          <w:rFonts w:ascii="Times New Roman" w:eastAsiaTheme="minorHAnsi" w:hAnsi="Times New Roman" w:cstheme="minorBidi"/>
          <w:sz w:val="24"/>
          <w:szCs w:val="24"/>
          <w:vertAlign w:val="subscript"/>
          <w:lang w:val="en-US" w:eastAsia="en-US"/>
        </w:rPr>
        <w:t>4</w:t>
      </w:r>
      <w:r w:rsidRPr="00B51B36">
        <w:rPr>
          <w:rFonts w:ascii="Times New Roman" w:eastAsiaTheme="minorHAnsi" w:hAnsi="Times New Roman" w:cstheme="minorBidi"/>
          <w:sz w:val="24"/>
          <w:szCs w:val="24"/>
          <w:lang w:val="en-US" w:eastAsia="en-US"/>
        </w:rPr>
        <w:t xml:space="preserve"> </w:t>
      </w:r>
      <w:r w:rsidRPr="00B51B36">
        <w:rPr>
          <w:rFonts w:ascii="Times New Roman" w:eastAsiaTheme="minorHAnsi" w:hAnsi="Times New Roman" w:cstheme="minorBidi"/>
          <w:sz w:val="24"/>
          <w:szCs w:val="24"/>
          <w:lang w:val="en-US" w:eastAsia="en-US"/>
        </w:rPr>
        <w:tab/>
        <w:t>3) H</w:t>
      </w:r>
      <w:r w:rsidRPr="00B51B36">
        <w:rPr>
          <w:rFonts w:ascii="Times New Roman" w:eastAsiaTheme="minorHAnsi" w:hAnsi="Times New Roman" w:cstheme="minorBidi"/>
          <w:sz w:val="24"/>
          <w:szCs w:val="24"/>
          <w:vertAlign w:val="subscript"/>
          <w:lang w:val="en-US" w:eastAsia="en-US"/>
        </w:rPr>
        <w:t>2</w:t>
      </w:r>
      <w:r w:rsidRPr="00B51B36">
        <w:rPr>
          <w:rFonts w:ascii="Times New Roman" w:eastAsiaTheme="minorHAnsi" w:hAnsi="Times New Roman" w:cstheme="minorBidi"/>
          <w:sz w:val="24"/>
          <w:szCs w:val="24"/>
          <w:lang w:val="en-US" w:eastAsia="en-US"/>
        </w:rPr>
        <w:t xml:space="preserve"> </w:t>
      </w:r>
      <w:r w:rsidRPr="00B51B36">
        <w:rPr>
          <w:rFonts w:ascii="Times New Roman" w:eastAsiaTheme="minorHAnsi" w:hAnsi="Times New Roman" w:cstheme="minorBidi"/>
          <w:sz w:val="24"/>
          <w:szCs w:val="24"/>
          <w:lang w:val="en-US" w:eastAsia="en-US"/>
        </w:rPr>
        <w:tab/>
      </w:r>
      <w:r w:rsidRPr="00B51B36">
        <w:rPr>
          <w:rFonts w:ascii="Times New Roman" w:eastAsiaTheme="minorHAnsi" w:hAnsi="Times New Roman" w:cstheme="minorBidi"/>
          <w:sz w:val="24"/>
          <w:szCs w:val="24"/>
          <w:lang w:val="en-US" w:eastAsia="en-US"/>
        </w:rPr>
        <w:tab/>
        <w:t xml:space="preserve">4) HCOH </w:t>
      </w:r>
      <w:r w:rsidRPr="00B51B36">
        <w:rPr>
          <w:rFonts w:ascii="Times New Roman" w:eastAsiaTheme="minorHAnsi" w:hAnsi="Times New Roman" w:cstheme="minorBidi"/>
          <w:sz w:val="24"/>
          <w:szCs w:val="24"/>
          <w:lang w:val="en-US" w:eastAsia="en-US"/>
        </w:rPr>
        <w:tab/>
        <w:t>5) Br</w:t>
      </w:r>
      <w:r w:rsidRPr="00B51B36">
        <w:rPr>
          <w:rFonts w:ascii="Times New Roman" w:eastAsiaTheme="minorHAnsi" w:hAnsi="Times New Roman" w:cstheme="minorBidi"/>
          <w:sz w:val="24"/>
          <w:szCs w:val="24"/>
          <w:vertAlign w:val="subscript"/>
          <w:lang w:val="en-US" w:eastAsia="en-US"/>
        </w:rPr>
        <w:t>2</w:t>
      </w:r>
      <w:r w:rsidRPr="00B51B36">
        <w:rPr>
          <w:rFonts w:ascii="Times New Roman" w:eastAsiaTheme="minorHAnsi" w:hAnsi="Times New Roman" w:cstheme="minorBidi"/>
          <w:sz w:val="24"/>
          <w:szCs w:val="24"/>
          <w:lang w:val="en-US" w:eastAsia="en-US"/>
        </w:rPr>
        <w:t xml:space="preserve"> </w:t>
      </w:r>
      <w:r w:rsidRPr="00B51B36">
        <w:rPr>
          <w:rFonts w:ascii="Times New Roman" w:eastAsiaTheme="minorHAnsi" w:hAnsi="Times New Roman" w:cstheme="minorBidi"/>
          <w:sz w:val="24"/>
          <w:szCs w:val="24"/>
          <w:lang w:val="en-US" w:eastAsia="en-US"/>
        </w:rPr>
        <w:tab/>
      </w:r>
      <w:r w:rsidRPr="00B51B36">
        <w:rPr>
          <w:rFonts w:ascii="Times New Roman" w:eastAsiaTheme="minorHAnsi" w:hAnsi="Times New Roman" w:cstheme="minorBidi"/>
          <w:sz w:val="24"/>
          <w:szCs w:val="24"/>
          <w:lang w:val="en-US" w:eastAsia="en-US"/>
        </w:rPr>
        <w:tab/>
        <w:t>6) KMnO</w:t>
      </w:r>
      <w:r w:rsidRPr="00B51B36">
        <w:rPr>
          <w:rFonts w:ascii="Times New Roman" w:eastAsiaTheme="minorHAnsi" w:hAnsi="Times New Roman" w:cstheme="minorBidi"/>
          <w:sz w:val="24"/>
          <w:szCs w:val="24"/>
          <w:vertAlign w:val="subscript"/>
          <w:lang w:val="en-US" w:eastAsia="en-US"/>
        </w:rPr>
        <w:t>4</w:t>
      </w:r>
      <w:r w:rsidRPr="00B51B36">
        <w:rPr>
          <w:rFonts w:ascii="Times New Roman" w:eastAsiaTheme="minorHAnsi" w:hAnsi="Times New Roman" w:cstheme="minorBidi"/>
          <w:sz w:val="24"/>
          <w:szCs w:val="24"/>
          <w:lang w:val="en-US" w:eastAsia="en-US"/>
        </w:rPr>
        <w:t>;</w:t>
      </w:r>
    </w:p>
    <w:p w:rsidR="00B51B36" w:rsidRPr="00B51B36" w:rsidRDefault="00B51B36" w:rsidP="00B51B36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  <w:lang w:val="en-US" w:eastAsia="en-US"/>
        </w:rPr>
      </w:pPr>
    </w:p>
    <w:p w:rsidR="00B51B36" w:rsidRPr="00B51B36" w:rsidRDefault="00B51B36" w:rsidP="00B51B36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  <w:lang w:eastAsia="en-US"/>
        </w:rPr>
      </w:pPr>
      <w:r w:rsidRPr="00B51B36">
        <w:rPr>
          <w:rFonts w:ascii="Times New Roman" w:eastAsiaTheme="minorHAnsi" w:hAnsi="Times New Roman"/>
          <w:color w:val="000000"/>
          <w:sz w:val="23"/>
          <w:szCs w:val="23"/>
          <w:lang w:eastAsia="en-US"/>
        </w:rPr>
        <w:t xml:space="preserve">13. </w:t>
      </w:r>
      <w:proofErr w:type="spellStart"/>
      <w:r w:rsidRPr="00B51B36">
        <w:rPr>
          <w:rFonts w:ascii="Times New Roman" w:eastAsiaTheme="minorHAnsi" w:hAnsi="Times New Roman"/>
          <w:color w:val="000000"/>
          <w:sz w:val="23"/>
          <w:szCs w:val="23"/>
          <w:lang w:eastAsia="en-US"/>
        </w:rPr>
        <w:t>Пропионовая</w:t>
      </w:r>
      <w:proofErr w:type="spellEnd"/>
      <w:r w:rsidRPr="00B51B36">
        <w:rPr>
          <w:rFonts w:ascii="Times New Roman" w:eastAsiaTheme="minorHAnsi" w:hAnsi="Times New Roman"/>
          <w:color w:val="000000"/>
          <w:sz w:val="23"/>
          <w:szCs w:val="23"/>
          <w:lang w:eastAsia="en-US"/>
        </w:rPr>
        <w:t xml:space="preserve"> кислота реагирует </w:t>
      </w:r>
      <w:proofErr w:type="gramStart"/>
      <w:r w:rsidRPr="00B51B36">
        <w:rPr>
          <w:rFonts w:ascii="Times New Roman" w:eastAsiaTheme="minorHAnsi" w:hAnsi="Times New Roman"/>
          <w:color w:val="000000"/>
          <w:sz w:val="23"/>
          <w:szCs w:val="23"/>
          <w:lang w:eastAsia="en-US"/>
        </w:rPr>
        <w:t>с</w:t>
      </w:r>
      <w:proofErr w:type="gramEnd"/>
      <w:r w:rsidRPr="00B51B36">
        <w:rPr>
          <w:rFonts w:ascii="Times New Roman" w:eastAsiaTheme="minorHAnsi" w:hAnsi="Times New Roman"/>
          <w:color w:val="000000"/>
          <w:sz w:val="23"/>
          <w:szCs w:val="23"/>
          <w:lang w:eastAsia="en-US"/>
        </w:rPr>
        <w:t xml:space="preserve"> </w:t>
      </w:r>
    </w:p>
    <w:p w:rsidR="00B51B36" w:rsidRPr="00B51B36" w:rsidRDefault="00B51B36" w:rsidP="00B51B36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eastAsiaTheme="minorHAnsi" w:hAnsi="Times New Roman"/>
          <w:color w:val="000000"/>
          <w:sz w:val="23"/>
          <w:szCs w:val="23"/>
          <w:lang w:eastAsia="en-US"/>
        </w:rPr>
      </w:pPr>
      <w:r w:rsidRPr="00B51B36">
        <w:rPr>
          <w:rFonts w:ascii="Times New Roman" w:eastAsiaTheme="minorHAnsi" w:hAnsi="Times New Roman"/>
          <w:color w:val="000000"/>
          <w:sz w:val="23"/>
          <w:szCs w:val="23"/>
          <w:lang w:eastAsia="en-US"/>
        </w:rPr>
        <w:t xml:space="preserve">1) </w:t>
      </w:r>
      <w:proofErr w:type="spellStart"/>
      <w:r w:rsidRPr="00B51B36">
        <w:rPr>
          <w:rFonts w:ascii="Times New Roman" w:eastAsiaTheme="minorHAnsi" w:hAnsi="Times New Roman"/>
          <w:color w:val="000000"/>
          <w:sz w:val="23"/>
          <w:szCs w:val="23"/>
          <w:lang w:eastAsia="en-US"/>
        </w:rPr>
        <w:t>гидроксидом</w:t>
      </w:r>
      <w:proofErr w:type="spellEnd"/>
      <w:r w:rsidRPr="00B51B36">
        <w:rPr>
          <w:rFonts w:ascii="Times New Roman" w:eastAsiaTheme="minorHAnsi" w:hAnsi="Times New Roman"/>
          <w:color w:val="000000"/>
          <w:sz w:val="23"/>
          <w:szCs w:val="23"/>
          <w:lang w:eastAsia="en-US"/>
        </w:rPr>
        <w:t xml:space="preserve"> калия </w:t>
      </w:r>
    </w:p>
    <w:p w:rsidR="00B51B36" w:rsidRPr="00B51B36" w:rsidRDefault="00B51B36" w:rsidP="00B51B36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eastAsiaTheme="minorHAnsi" w:hAnsi="Times New Roman"/>
          <w:color w:val="000000"/>
          <w:sz w:val="23"/>
          <w:szCs w:val="23"/>
          <w:lang w:eastAsia="en-US"/>
        </w:rPr>
      </w:pPr>
      <w:r w:rsidRPr="00B51B36">
        <w:rPr>
          <w:rFonts w:ascii="Times New Roman" w:eastAsiaTheme="minorHAnsi" w:hAnsi="Times New Roman"/>
          <w:color w:val="000000"/>
          <w:sz w:val="23"/>
          <w:szCs w:val="23"/>
          <w:lang w:eastAsia="en-US"/>
        </w:rPr>
        <w:t xml:space="preserve">2) бромной водой </w:t>
      </w:r>
    </w:p>
    <w:p w:rsidR="00B51B36" w:rsidRPr="00B51B36" w:rsidRDefault="00B51B36" w:rsidP="00B51B36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eastAsiaTheme="minorHAnsi" w:hAnsi="Times New Roman"/>
          <w:color w:val="000000"/>
          <w:sz w:val="23"/>
          <w:szCs w:val="23"/>
          <w:lang w:eastAsia="en-US"/>
        </w:rPr>
      </w:pPr>
      <w:r w:rsidRPr="00B51B36">
        <w:rPr>
          <w:rFonts w:ascii="Times New Roman" w:eastAsiaTheme="minorHAnsi" w:hAnsi="Times New Roman"/>
          <w:color w:val="000000"/>
          <w:sz w:val="23"/>
          <w:szCs w:val="23"/>
          <w:lang w:eastAsia="en-US"/>
        </w:rPr>
        <w:t xml:space="preserve">3) уксусной кислотой </w:t>
      </w:r>
    </w:p>
    <w:p w:rsidR="00B51B36" w:rsidRPr="00B51B36" w:rsidRDefault="00B51B36" w:rsidP="00B51B36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eastAsiaTheme="minorHAnsi" w:hAnsi="Times New Roman"/>
          <w:color w:val="000000"/>
          <w:sz w:val="23"/>
          <w:szCs w:val="23"/>
          <w:lang w:eastAsia="en-US"/>
        </w:rPr>
      </w:pPr>
      <w:r w:rsidRPr="00B51B36">
        <w:rPr>
          <w:rFonts w:ascii="Times New Roman" w:eastAsiaTheme="minorHAnsi" w:hAnsi="Times New Roman"/>
          <w:color w:val="000000"/>
          <w:sz w:val="23"/>
          <w:szCs w:val="23"/>
          <w:lang w:eastAsia="en-US"/>
        </w:rPr>
        <w:t xml:space="preserve">4) пропанолом-1 </w:t>
      </w:r>
    </w:p>
    <w:p w:rsidR="00B51B36" w:rsidRPr="00B51B36" w:rsidRDefault="00B51B36" w:rsidP="00B51B36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eastAsiaTheme="minorHAnsi" w:hAnsi="Times New Roman"/>
          <w:color w:val="000000"/>
          <w:sz w:val="23"/>
          <w:szCs w:val="23"/>
          <w:lang w:eastAsia="en-US"/>
        </w:rPr>
      </w:pPr>
      <w:r w:rsidRPr="00B51B36">
        <w:rPr>
          <w:rFonts w:ascii="Times New Roman" w:eastAsiaTheme="minorHAnsi" w:hAnsi="Times New Roman"/>
          <w:color w:val="000000"/>
          <w:sz w:val="23"/>
          <w:szCs w:val="23"/>
          <w:lang w:eastAsia="en-US"/>
        </w:rPr>
        <w:t xml:space="preserve">5) серебром </w:t>
      </w:r>
    </w:p>
    <w:p w:rsidR="00B51B36" w:rsidRPr="00B51B36" w:rsidRDefault="00B51B36" w:rsidP="00B51B36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  <w:lang w:eastAsia="en-US"/>
        </w:rPr>
      </w:pPr>
      <w:r w:rsidRPr="00B51B36">
        <w:rPr>
          <w:rFonts w:ascii="Times New Roman" w:eastAsiaTheme="minorHAnsi" w:hAnsi="Times New Roman"/>
          <w:color w:val="000000"/>
          <w:sz w:val="23"/>
          <w:szCs w:val="23"/>
          <w:lang w:eastAsia="en-US"/>
        </w:rPr>
        <w:t xml:space="preserve">6) магнием </w:t>
      </w:r>
    </w:p>
    <w:p w:rsidR="00B51B36" w:rsidRPr="00B51B36" w:rsidRDefault="00B51B36" w:rsidP="00B51B36">
      <w:pPr>
        <w:suppressAutoHyphens w:val="0"/>
        <w:spacing w:after="0" w:line="240" w:lineRule="auto"/>
        <w:jc w:val="both"/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</w:pPr>
    </w:p>
    <w:p w:rsidR="00B51B36" w:rsidRPr="00B51B36" w:rsidRDefault="00B51B36" w:rsidP="00B51B36">
      <w:pPr>
        <w:suppressAutoHyphens w:val="0"/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B51B36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 xml:space="preserve">Часть 2. </w:t>
      </w:r>
    </w:p>
    <w:p w:rsidR="00B51B36" w:rsidRPr="00B51B36" w:rsidRDefault="00B51B36" w:rsidP="00B51B36">
      <w:pPr>
        <w:suppressAutoHyphens w:val="0"/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>14.Напишите уравнения реакций, с помощью которых можно осуществить превращения по схеме</w:t>
      </w:r>
    </w:p>
    <w:p w:rsidR="00B51B36" w:rsidRPr="00B51B36" w:rsidRDefault="00B51B36" w:rsidP="00B51B36">
      <w:pPr>
        <w:suppressAutoHyphens w:val="0"/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1B3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</w:t>
      </w:r>
      <w:r w:rsidRPr="00B51B36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952875" cy="352425"/>
            <wp:effectExtent l="0" t="0" r="9525" b="0"/>
            <wp:docPr id="1" name="Рисунок 2" descr="1,2 минус дихлорэтан \reactrarrow0pt3 cm\scriptsize KOH левая круглая скобка спирт., изб. правая круглая скобка X$_1$ \reactrarrow0pt1 cm\scriptsize С_акт., t\scriptsize X$_2$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,2 минус дихлорэтан \reactrarrow0pt3 cm\scriptsize KOH левая круглая скобка спирт., изб. правая круглая скобка X$_1$ \reactrarrow0pt1 cm\scriptsize С_акт., t\scriptsize X$_2$ 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28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1B36" w:rsidRPr="00B51B36" w:rsidRDefault="00B51B36" w:rsidP="00B51B36">
      <w:pPr>
        <w:suppressAutoHyphens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1B36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219575" cy="371475"/>
            <wp:effectExtent l="0" t="0" r="9525" b="9525"/>
            <wp:docPr id="2" name="Рисунок 1" descr="\reactrarrow0pt3 cm\scriptsize CH_3$Cl, AlCl_3$\scriptsizeX$_3$ \reactrarrow0pt3 cm\scriptsize KMnO_4$, H_2$SO_4\scriptsize t X$_4$ \reactrarrow0pt0.5 cm\scriptsize X$_2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reactrarrow0pt3 cm\scriptsize CH_3$Cl, AlCl_3$\scriptsizeX$_3$ \reactrarrow0pt3 cm\scriptsize KMnO_4$, H_2$SO_4\scriptsize t X$_4$ \reactrarrow0pt0.5 cm\scriptsize X$_2$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957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1B36" w:rsidRPr="00B51B36" w:rsidRDefault="00B51B36" w:rsidP="00B51B36">
      <w:pPr>
        <w:suppressAutoHyphens w:val="0"/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B51B3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 w:rsidRPr="00B51B36"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t xml:space="preserve">15. </w:t>
      </w:r>
      <w:proofErr w:type="spellStart"/>
      <w:r w:rsidRPr="00B51B36"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t>Алкен</w:t>
      </w:r>
      <w:proofErr w:type="spellEnd"/>
      <w:r w:rsidRPr="00B51B36"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t xml:space="preserve"> имеет молекулярную массу - 42. Определите его молекулярную формулу. Составьте структурную формулу. Назовите вещество.</w:t>
      </w:r>
    </w:p>
    <w:p w:rsidR="00B51B36" w:rsidRPr="00B51B36" w:rsidRDefault="00B51B36" w:rsidP="00B51B36">
      <w:pPr>
        <w:suppressAutoHyphens w:val="0"/>
        <w:spacing w:after="0" w:line="240" w:lineRule="auto"/>
        <w:ind w:left="720"/>
        <w:contextualSpacing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</w:p>
    <w:p w:rsidR="00B51B36" w:rsidRPr="00B51B36" w:rsidRDefault="00B51B36" w:rsidP="00B51B36">
      <w:pPr>
        <w:suppressAutoHyphens w:val="0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 w:rsidRPr="00B51B36">
        <w:rPr>
          <w:rFonts w:ascii="Times New Roman" w:eastAsia="SimSun" w:hAnsi="Times New Roman"/>
          <w:b/>
          <w:bCs/>
          <w:sz w:val="24"/>
          <w:szCs w:val="24"/>
          <w:lang w:eastAsia="zh-CN"/>
        </w:rPr>
        <w:br w:type="page"/>
      </w:r>
    </w:p>
    <w:p w:rsidR="00B51B36" w:rsidRPr="00B51B36" w:rsidRDefault="00B51B36" w:rsidP="00B51B36">
      <w:pPr>
        <w:suppressAutoHyphens w:val="0"/>
        <w:spacing w:after="0" w:line="240" w:lineRule="auto"/>
        <w:ind w:left="720"/>
        <w:contextualSpacing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 w:rsidRPr="00B51B36">
        <w:rPr>
          <w:rFonts w:ascii="Times New Roman" w:eastAsia="SimSun" w:hAnsi="Times New Roman"/>
          <w:b/>
          <w:bCs/>
          <w:sz w:val="24"/>
          <w:szCs w:val="24"/>
          <w:lang w:eastAsia="zh-CN"/>
        </w:rPr>
        <w:lastRenderedPageBreak/>
        <w:t>ОТВЕТЫ</w:t>
      </w:r>
    </w:p>
    <w:p w:rsidR="00B51B36" w:rsidRPr="00B51B36" w:rsidRDefault="00B51B36" w:rsidP="00B51B36">
      <w:pPr>
        <w:suppressAutoHyphens w:val="0"/>
        <w:spacing w:after="0" w:line="240" w:lineRule="auto"/>
        <w:ind w:left="720"/>
        <w:contextualSpacing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</w:p>
    <w:tbl>
      <w:tblPr>
        <w:tblStyle w:val="a5"/>
        <w:tblW w:w="0" w:type="auto"/>
        <w:tblInd w:w="720" w:type="dxa"/>
        <w:tblLook w:val="04A0"/>
      </w:tblPr>
      <w:tblGrid>
        <w:gridCol w:w="1798"/>
        <w:gridCol w:w="1701"/>
      </w:tblGrid>
      <w:tr w:rsidR="00B51B36" w:rsidRPr="00B51B36" w:rsidTr="003828C5">
        <w:trPr>
          <w:trHeight w:val="414"/>
        </w:trPr>
        <w:tc>
          <w:tcPr>
            <w:tcW w:w="1798" w:type="dxa"/>
          </w:tcPr>
          <w:p w:rsidR="00B51B36" w:rsidRPr="00B51B36" w:rsidRDefault="00B51B36" w:rsidP="00B51B36">
            <w:pPr>
              <w:suppressAutoHyphens w:val="0"/>
              <w:jc w:val="both"/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</w:pPr>
            <w:r w:rsidRPr="00B51B36"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  <w:t>1 задание</w:t>
            </w:r>
          </w:p>
        </w:tc>
        <w:tc>
          <w:tcPr>
            <w:tcW w:w="1701" w:type="dxa"/>
          </w:tcPr>
          <w:p w:rsidR="00B51B36" w:rsidRPr="00B51B36" w:rsidRDefault="00B51B36" w:rsidP="00B51B36">
            <w:pPr>
              <w:suppressAutoHyphens w:val="0"/>
              <w:jc w:val="both"/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</w:pPr>
            <w:r w:rsidRPr="00B51B36"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  <w:t>3</w:t>
            </w:r>
          </w:p>
        </w:tc>
      </w:tr>
      <w:tr w:rsidR="00B51B36" w:rsidRPr="00B51B36" w:rsidTr="003828C5">
        <w:trPr>
          <w:trHeight w:val="414"/>
        </w:trPr>
        <w:tc>
          <w:tcPr>
            <w:tcW w:w="1798" w:type="dxa"/>
          </w:tcPr>
          <w:p w:rsidR="00B51B36" w:rsidRPr="00B51B36" w:rsidRDefault="00B51B36" w:rsidP="00B51B36">
            <w:pPr>
              <w:suppressAutoHyphens w:val="0"/>
              <w:jc w:val="both"/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</w:pPr>
            <w:r w:rsidRPr="00B51B36"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  <w:t>2 задание</w:t>
            </w:r>
          </w:p>
        </w:tc>
        <w:tc>
          <w:tcPr>
            <w:tcW w:w="1701" w:type="dxa"/>
          </w:tcPr>
          <w:p w:rsidR="00B51B36" w:rsidRPr="00B51B36" w:rsidRDefault="00B51B36" w:rsidP="00B51B36">
            <w:pPr>
              <w:suppressAutoHyphens w:val="0"/>
              <w:jc w:val="both"/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</w:pPr>
            <w:r w:rsidRPr="00B51B36"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  <w:t>3</w:t>
            </w:r>
          </w:p>
        </w:tc>
      </w:tr>
      <w:tr w:rsidR="00B51B36" w:rsidRPr="00B51B36" w:rsidTr="003828C5">
        <w:trPr>
          <w:trHeight w:val="414"/>
        </w:trPr>
        <w:tc>
          <w:tcPr>
            <w:tcW w:w="1798" w:type="dxa"/>
          </w:tcPr>
          <w:p w:rsidR="00B51B36" w:rsidRPr="00B51B36" w:rsidRDefault="00B51B36" w:rsidP="00B51B36">
            <w:pPr>
              <w:suppressAutoHyphens w:val="0"/>
              <w:spacing w:line="360" w:lineRule="auto"/>
              <w:jc w:val="both"/>
              <w:rPr>
                <w:rFonts w:ascii="Times New Roman" w:eastAsiaTheme="minorHAnsi" w:hAnsi="Times New Roman" w:cstheme="minorBidi"/>
                <w:sz w:val="28"/>
                <w:lang w:eastAsia="en-US"/>
              </w:rPr>
            </w:pPr>
            <w:r w:rsidRPr="00B51B36"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  <w:t>3 задание</w:t>
            </w:r>
          </w:p>
        </w:tc>
        <w:tc>
          <w:tcPr>
            <w:tcW w:w="1701" w:type="dxa"/>
          </w:tcPr>
          <w:p w:rsidR="00B51B36" w:rsidRPr="00B51B36" w:rsidRDefault="00B51B36" w:rsidP="00B51B36">
            <w:pPr>
              <w:suppressAutoHyphens w:val="0"/>
              <w:jc w:val="both"/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</w:pPr>
            <w:r w:rsidRPr="00B51B36"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  <w:t>3</w:t>
            </w:r>
          </w:p>
        </w:tc>
      </w:tr>
      <w:tr w:rsidR="00B51B36" w:rsidRPr="00B51B36" w:rsidTr="003828C5">
        <w:trPr>
          <w:trHeight w:val="414"/>
        </w:trPr>
        <w:tc>
          <w:tcPr>
            <w:tcW w:w="1798" w:type="dxa"/>
          </w:tcPr>
          <w:p w:rsidR="00B51B36" w:rsidRPr="00B51B36" w:rsidRDefault="00B51B36" w:rsidP="00B51B36">
            <w:pPr>
              <w:suppressAutoHyphens w:val="0"/>
              <w:spacing w:line="360" w:lineRule="auto"/>
              <w:jc w:val="both"/>
              <w:rPr>
                <w:rFonts w:ascii="Times New Roman" w:eastAsiaTheme="minorHAnsi" w:hAnsi="Times New Roman" w:cstheme="minorBidi"/>
                <w:sz w:val="28"/>
                <w:lang w:eastAsia="en-US"/>
              </w:rPr>
            </w:pPr>
            <w:r w:rsidRPr="00B51B36"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  <w:t>4 задание</w:t>
            </w:r>
          </w:p>
        </w:tc>
        <w:tc>
          <w:tcPr>
            <w:tcW w:w="1701" w:type="dxa"/>
          </w:tcPr>
          <w:p w:rsidR="00B51B36" w:rsidRPr="00B51B36" w:rsidRDefault="00B51B36" w:rsidP="00B51B36">
            <w:pPr>
              <w:suppressAutoHyphens w:val="0"/>
              <w:jc w:val="both"/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</w:pPr>
            <w:r w:rsidRPr="00B51B36"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</w:tr>
      <w:tr w:rsidR="00B51B36" w:rsidRPr="00B51B36" w:rsidTr="003828C5">
        <w:trPr>
          <w:trHeight w:val="414"/>
        </w:trPr>
        <w:tc>
          <w:tcPr>
            <w:tcW w:w="1798" w:type="dxa"/>
          </w:tcPr>
          <w:p w:rsidR="00B51B36" w:rsidRPr="00B51B36" w:rsidRDefault="00B51B36" w:rsidP="00B51B36">
            <w:pPr>
              <w:suppressAutoHyphens w:val="0"/>
              <w:spacing w:line="360" w:lineRule="auto"/>
              <w:jc w:val="both"/>
              <w:rPr>
                <w:rFonts w:ascii="Times New Roman" w:eastAsiaTheme="minorHAnsi" w:hAnsi="Times New Roman" w:cstheme="minorBidi"/>
                <w:sz w:val="28"/>
                <w:lang w:eastAsia="en-US"/>
              </w:rPr>
            </w:pPr>
            <w:r w:rsidRPr="00B51B36"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  <w:t>5 задание</w:t>
            </w:r>
          </w:p>
        </w:tc>
        <w:tc>
          <w:tcPr>
            <w:tcW w:w="1701" w:type="dxa"/>
          </w:tcPr>
          <w:p w:rsidR="00B51B36" w:rsidRPr="00B51B36" w:rsidRDefault="00B51B36" w:rsidP="00B51B36">
            <w:pPr>
              <w:suppressAutoHyphens w:val="0"/>
              <w:jc w:val="both"/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</w:pPr>
            <w:r w:rsidRPr="00B51B36"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  <w:t>4</w:t>
            </w:r>
          </w:p>
        </w:tc>
      </w:tr>
      <w:tr w:rsidR="00B51B36" w:rsidRPr="00B51B36" w:rsidTr="003828C5">
        <w:trPr>
          <w:trHeight w:val="414"/>
        </w:trPr>
        <w:tc>
          <w:tcPr>
            <w:tcW w:w="1798" w:type="dxa"/>
          </w:tcPr>
          <w:p w:rsidR="00B51B36" w:rsidRPr="00B51B36" w:rsidRDefault="00B51B36" w:rsidP="00B51B36">
            <w:pPr>
              <w:suppressAutoHyphens w:val="0"/>
              <w:spacing w:line="360" w:lineRule="auto"/>
              <w:jc w:val="both"/>
              <w:rPr>
                <w:rFonts w:ascii="Times New Roman" w:eastAsiaTheme="minorHAnsi" w:hAnsi="Times New Roman" w:cstheme="minorBidi"/>
                <w:sz w:val="28"/>
                <w:lang w:eastAsia="en-US"/>
              </w:rPr>
            </w:pPr>
            <w:r w:rsidRPr="00B51B36"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  <w:t>6 задание</w:t>
            </w:r>
          </w:p>
        </w:tc>
        <w:tc>
          <w:tcPr>
            <w:tcW w:w="1701" w:type="dxa"/>
          </w:tcPr>
          <w:p w:rsidR="00B51B36" w:rsidRPr="00B51B36" w:rsidRDefault="00B51B36" w:rsidP="00B51B36">
            <w:pPr>
              <w:suppressAutoHyphens w:val="0"/>
              <w:jc w:val="both"/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</w:pPr>
            <w:r w:rsidRPr="00B51B36"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</w:tr>
      <w:tr w:rsidR="00B51B36" w:rsidRPr="00B51B36" w:rsidTr="003828C5">
        <w:trPr>
          <w:trHeight w:val="414"/>
        </w:trPr>
        <w:tc>
          <w:tcPr>
            <w:tcW w:w="1798" w:type="dxa"/>
          </w:tcPr>
          <w:p w:rsidR="00B51B36" w:rsidRPr="00B51B36" w:rsidRDefault="00B51B36" w:rsidP="00B51B36">
            <w:pPr>
              <w:suppressAutoHyphens w:val="0"/>
              <w:spacing w:line="360" w:lineRule="auto"/>
              <w:jc w:val="both"/>
              <w:rPr>
                <w:rFonts w:ascii="Times New Roman" w:eastAsiaTheme="minorHAnsi" w:hAnsi="Times New Roman" w:cstheme="minorBidi"/>
                <w:sz w:val="28"/>
                <w:lang w:eastAsia="en-US"/>
              </w:rPr>
            </w:pPr>
            <w:r w:rsidRPr="00B51B36"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  <w:t>7 задание</w:t>
            </w:r>
          </w:p>
        </w:tc>
        <w:tc>
          <w:tcPr>
            <w:tcW w:w="1701" w:type="dxa"/>
          </w:tcPr>
          <w:p w:rsidR="00B51B36" w:rsidRPr="00B51B36" w:rsidRDefault="00B51B36" w:rsidP="00B51B36">
            <w:pPr>
              <w:suppressAutoHyphens w:val="0"/>
              <w:jc w:val="both"/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</w:pPr>
            <w:r w:rsidRPr="00B51B36"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  <w:t>4</w:t>
            </w:r>
          </w:p>
        </w:tc>
      </w:tr>
      <w:tr w:rsidR="00B51B36" w:rsidRPr="00B51B36" w:rsidTr="003828C5">
        <w:trPr>
          <w:trHeight w:val="414"/>
        </w:trPr>
        <w:tc>
          <w:tcPr>
            <w:tcW w:w="1798" w:type="dxa"/>
          </w:tcPr>
          <w:p w:rsidR="00B51B36" w:rsidRPr="00B51B36" w:rsidRDefault="00B51B36" w:rsidP="00B51B36">
            <w:pPr>
              <w:suppressAutoHyphens w:val="0"/>
              <w:spacing w:line="360" w:lineRule="auto"/>
              <w:jc w:val="both"/>
              <w:rPr>
                <w:rFonts w:ascii="Times New Roman" w:eastAsiaTheme="minorHAnsi" w:hAnsi="Times New Roman" w:cstheme="minorBidi"/>
                <w:sz w:val="28"/>
                <w:lang w:eastAsia="en-US"/>
              </w:rPr>
            </w:pPr>
            <w:r w:rsidRPr="00B51B36"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  <w:t>8 задание</w:t>
            </w:r>
          </w:p>
        </w:tc>
        <w:tc>
          <w:tcPr>
            <w:tcW w:w="1701" w:type="dxa"/>
          </w:tcPr>
          <w:p w:rsidR="00B51B36" w:rsidRPr="00B51B36" w:rsidRDefault="00B51B36" w:rsidP="00B51B36">
            <w:pPr>
              <w:suppressAutoHyphens w:val="0"/>
              <w:jc w:val="both"/>
              <w:rPr>
                <w:rFonts w:ascii="Times New Roman" w:eastAsia="SimSun" w:hAnsi="Times New Roman"/>
                <w:bCs/>
                <w:sz w:val="24"/>
                <w:szCs w:val="24"/>
                <w:lang w:val="en-US" w:eastAsia="zh-CN"/>
              </w:rPr>
            </w:pPr>
            <w:r w:rsidRPr="00B51B36">
              <w:rPr>
                <w:rFonts w:ascii="Times New Roman" w:eastAsia="SimSun" w:hAnsi="Times New Roman"/>
                <w:bCs/>
                <w:sz w:val="24"/>
                <w:szCs w:val="24"/>
                <w:lang w:val="en-US" w:eastAsia="zh-CN"/>
              </w:rPr>
              <w:t>2</w:t>
            </w:r>
          </w:p>
        </w:tc>
      </w:tr>
      <w:tr w:rsidR="00B51B36" w:rsidRPr="00B51B36" w:rsidTr="003828C5">
        <w:trPr>
          <w:trHeight w:val="414"/>
        </w:trPr>
        <w:tc>
          <w:tcPr>
            <w:tcW w:w="1798" w:type="dxa"/>
          </w:tcPr>
          <w:p w:rsidR="00B51B36" w:rsidRPr="00B51B36" w:rsidRDefault="00B51B36" w:rsidP="00B51B36">
            <w:pPr>
              <w:suppressAutoHyphens w:val="0"/>
              <w:spacing w:line="360" w:lineRule="auto"/>
              <w:jc w:val="both"/>
              <w:rPr>
                <w:rFonts w:ascii="Times New Roman" w:eastAsiaTheme="minorHAnsi" w:hAnsi="Times New Roman" w:cstheme="minorBidi"/>
                <w:sz w:val="28"/>
                <w:lang w:eastAsia="en-US"/>
              </w:rPr>
            </w:pPr>
            <w:r w:rsidRPr="00B51B36"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  <w:t>9 задание</w:t>
            </w:r>
          </w:p>
        </w:tc>
        <w:tc>
          <w:tcPr>
            <w:tcW w:w="1701" w:type="dxa"/>
          </w:tcPr>
          <w:p w:rsidR="00B51B36" w:rsidRPr="00B51B36" w:rsidRDefault="00B51B36" w:rsidP="00B51B36">
            <w:pPr>
              <w:suppressAutoHyphens w:val="0"/>
              <w:jc w:val="both"/>
              <w:rPr>
                <w:rFonts w:ascii="Times New Roman" w:eastAsia="SimSun" w:hAnsi="Times New Roman"/>
                <w:bCs/>
                <w:sz w:val="24"/>
                <w:szCs w:val="24"/>
                <w:lang w:val="en-US" w:eastAsia="zh-CN"/>
              </w:rPr>
            </w:pPr>
            <w:r w:rsidRPr="00B51B36">
              <w:rPr>
                <w:rFonts w:ascii="Times New Roman" w:eastAsia="SimSun" w:hAnsi="Times New Roman"/>
                <w:bCs/>
                <w:sz w:val="24"/>
                <w:szCs w:val="24"/>
                <w:lang w:val="en-US" w:eastAsia="zh-CN"/>
              </w:rPr>
              <w:t>3</w:t>
            </w:r>
          </w:p>
        </w:tc>
      </w:tr>
      <w:tr w:rsidR="00B51B36" w:rsidRPr="00B51B36" w:rsidTr="003828C5">
        <w:trPr>
          <w:trHeight w:val="414"/>
        </w:trPr>
        <w:tc>
          <w:tcPr>
            <w:tcW w:w="1798" w:type="dxa"/>
          </w:tcPr>
          <w:p w:rsidR="00B51B36" w:rsidRPr="00B51B36" w:rsidRDefault="00B51B36" w:rsidP="00B51B36">
            <w:pPr>
              <w:suppressAutoHyphens w:val="0"/>
              <w:spacing w:line="360" w:lineRule="auto"/>
              <w:jc w:val="both"/>
              <w:rPr>
                <w:rFonts w:ascii="Times New Roman" w:eastAsiaTheme="minorHAnsi" w:hAnsi="Times New Roman" w:cstheme="minorBidi"/>
                <w:sz w:val="28"/>
                <w:lang w:eastAsia="en-US"/>
              </w:rPr>
            </w:pPr>
            <w:r w:rsidRPr="00B51B36"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  <w:t>10 задание</w:t>
            </w:r>
          </w:p>
        </w:tc>
        <w:tc>
          <w:tcPr>
            <w:tcW w:w="1701" w:type="dxa"/>
          </w:tcPr>
          <w:p w:rsidR="00B51B36" w:rsidRPr="00B51B36" w:rsidRDefault="00B51B36" w:rsidP="00B51B36">
            <w:pPr>
              <w:suppressAutoHyphens w:val="0"/>
              <w:jc w:val="both"/>
              <w:rPr>
                <w:rFonts w:ascii="Times New Roman" w:eastAsia="SimSun" w:hAnsi="Times New Roman"/>
                <w:bCs/>
                <w:sz w:val="24"/>
                <w:szCs w:val="24"/>
                <w:lang w:val="en-US" w:eastAsia="zh-CN"/>
              </w:rPr>
            </w:pPr>
            <w:r w:rsidRPr="00B51B36">
              <w:rPr>
                <w:rFonts w:ascii="Times New Roman" w:eastAsia="SimSun" w:hAnsi="Times New Roman"/>
                <w:bCs/>
                <w:sz w:val="24"/>
                <w:szCs w:val="24"/>
                <w:lang w:val="en-US" w:eastAsia="zh-CN"/>
              </w:rPr>
              <w:t>4251</w:t>
            </w:r>
          </w:p>
        </w:tc>
      </w:tr>
      <w:tr w:rsidR="00B51B36" w:rsidRPr="00B51B36" w:rsidTr="003828C5">
        <w:trPr>
          <w:trHeight w:val="414"/>
        </w:trPr>
        <w:tc>
          <w:tcPr>
            <w:tcW w:w="1798" w:type="dxa"/>
          </w:tcPr>
          <w:p w:rsidR="00B51B36" w:rsidRPr="00B51B36" w:rsidRDefault="00B51B36" w:rsidP="00B51B36">
            <w:pPr>
              <w:suppressAutoHyphens w:val="0"/>
              <w:spacing w:line="360" w:lineRule="auto"/>
              <w:jc w:val="both"/>
              <w:rPr>
                <w:rFonts w:ascii="Times New Roman" w:eastAsiaTheme="minorHAnsi" w:hAnsi="Times New Roman" w:cstheme="minorBidi"/>
                <w:sz w:val="28"/>
                <w:lang w:eastAsia="en-US"/>
              </w:rPr>
            </w:pPr>
            <w:r w:rsidRPr="00B51B36"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  <w:t>11 задание</w:t>
            </w:r>
          </w:p>
        </w:tc>
        <w:tc>
          <w:tcPr>
            <w:tcW w:w="1701" w:type="dxa"/>
          </w:tcPr>
          <w:p w:rsidR="00B51B36" w:rsidRPr="00B51B36" w:rsidRDefault="00B51B36" w:rsidP="00B51B36">
            <w:pPr>
              <w:suppressAutoHyphens w:val="0"/>
              <w:jc w:val="both"/>
              <w:rPr>
                <w:rFonts w:ascii="Times New Roman" w:eastAsia="SimSun" w:hAnsi="Times New Roman"/>
                <w:bCs/>
                <w:sz w:val="24"/>
                <w:szCs w:val="24"/>
                <w:lang w:val="en-US" w:eastAsia="zh-CN"/>
              </w:rPr>
            </w:pPr>
            <w:r w:rsidRPr="00B51B36">
              <w:rPr>
                <w:rFonts w:ascii="Times New Roman" w:eastAsia="SimSun" w:hAnsi="Times New Roman"/>
                <w:bCs/>
                <w:sz w:val="24"/>
                <w:szCs w:val="24"/>
                <w:lang w:val="en-US" w:eastAsia="zh-CN"/>
              </w:rPr>
              <w:t>3543</w:t>
            </w:r>
          </w:p>
        </w:tc>
      </w:tr>
      <w:tr w:rsidR="00B51B36" w:rsidRPr="00B51B36" w:rsidTr="003828C5">
        <w:trPr>
          <w:trHeight w:val="414"/>
        </w:trPr>
        <w:tc>
          <w:tcPr>
            <w:tcW w:w="1798" w:type="dxa"/>
          </w:tcPr>
          <w:p w:rsidR="00B51B36" w:rsidRPr="00B51B36" w:rsidRDefault="00B51B36" w:rsidP="00B51B36">
            <w:pPr>
              <w:suppressAutoHyphens w:val="0"/>
              <w:spacing w:line="360" w:lineRule="auto"/>
              <w:jc w:val="both"/>
              <w:rPr>
                <w:rFonts w:ascii="Times New Roman" w:eastAsiaTheme="minorHAnsi" w:hAnsi="Times New Roman" w:cstheme="minorBidi"/>
                <w:sz w:val="28"/>
                <w:lang w:eastAsia="en-US"/>
              </w:rPr>
            </w:pPr>
            <w:r w:rsidRPr="00B51B36"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  <w:t>12 задание</w:t>
            </w:r>
          </w:p>
        </w:tc>
        <w:tc>
          <w:tcPr>
            <w:tcW w:w="1701" w:type="dxa"/>
          </w:tcPr>
          <w:p w:rsidR="00B51B36" w:rsidRPr="00B51B36" w:rsidRDefault="00B51B36" w:rsidP="00B51B36">
            <w:pPr>
              <w:suppressAutoHyphens w:val="0"/>
              <w:jc w:val="both"/>
              <w:rPr>
                <w:rFonts w:ascii="Times New Roman" w:eastAsia="SimSun" w:hAnsi="Times New Roman"/>
                <w:bCs/>
                <w:sz w:val="24"/>
                <w:szCs w:val="24"/>
                <w:lang w:val="en-US" w:eastAsia="zh-CN"/>
              </w:rPr>
            </w:pPr>
            <w:r w:rsidRPr="00B51B36">
              <w:rPr>
                <w:rFonts w:ascii="Times New Roman" w:eastAsia="SimSun" w:hAnsi="Times New Roman"/>
                <w:bCs/>
                <w:sz w:val="24"/>
                <w:szCs w:val="24"/>
                <w:lang w:val="en-US" w:eastAsia="zh-CN"/>
              </w:rPr>
              <w:t>356</w:t>
            </w:r>
          </w:p>
        </w:tc>
      </w:tr>
      <w:tr w:rsidR="00B51B36" w:rsidRPr="00B51B36" w:rsidTr="003828C5">
        <w:trPr>
          <w:trHeight w:val="414"/>
        </w:trPr>
        <w:tc>
          <w:tcPr>
            <w:tcW w:w="1798" w:type="dxa"/>
          </w:tcPr>
          <w:p w:rsidR="00B51B36" w:rsidRPr="00B51B36" w:rsidRDefault="00B51B36" w:rsidP="00B51B36">
            <w:pPr>
              <w:suppressAutoHyphens w:val="0"/>
              <w:spacing w:line="360" w:lineRule="auto"/>
              <w:jc w:val="both"/>
              <w:rPr>
                <w:rFonts w:ascii="Times New Roman" w:eastAsiaTheme="minorHAnsi" w:hAnsi="Times New Roman" w:cstheme="minorBidi"/>
                <w:sz w:val="28"/>
                <w:lang w:eastAsia="en-US"/>
              </w:rPr>
            </w:pPr>
            <w:r w:rsidRPr="00B51B36"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  <w:t>13 задание</w:t>
            </w:r>
          </w:p>
        </w:tc>
        <w:tc>
          <w:tcPr>
            <w:tcW w:w="1701" w:type="dxa"/>
          </w:tcPr>
          <w:p w:rsidR="00B51B36" w:rsidRPr="00B51B36" w:rsidRDefault="00B51B36" w:rsidP="00B51B36">
            <w:pPr>
              <w:suppressAutoHyphens w:val="0"/>
              <w:jc w:val="both"/>
              <w:rPr>
                <w:rFonts w:ascii="Times New Roman" w:eastAsia="SimSun" w:hAnsi="Times New Roman"/>
                <w:bCs/>
                <w:sz w:val="24"/>
                <w:szCs w:val="24"/>
                <w:lang w:val="en-US" w:eastAsia="zh-CN"/>
              </w:rPr>
            </w:pPr>
            <w:r w:rsidRPr="00B51B36">
              <w:rPr>
                <w:rFonts w:ascii="Times New Roman" w:eastAsia="SimSun" w:hAnsi="Times New Roman"/>
                <w:bCs/>
                <w:sz w:val="24"/>
                <w:szCs w:val="24"/>
                <w:lang w:val="en-US" w:eastAsia="zh-CN"/>
              </w:rPr>
              <w:t>146</w:t>
            </w:r>
          </w:p>
        </w:tc>
      </w:tr>
    </w:tbl>
    <w:p w:rsidR="00B51B36" w:rsidRPr="00B51B36" w:rsidRDefault="00B51B36" w:rsidP="00B51B36">
      <w:pPr>
        <w:suppressAutoHyphens w:val="0"/>
        <w:spacing w:after="0" w:line="360" w:lineRule="auto"/>
        <w:jc w:val="both"/>
        <w:rPr>
          <w:rFonts w:ascii="Times New Roman" w:eastAsia="SimSun" w:hAnsi="Times New Roman"/>
          <w:bCs/>
          <w:i/>
          <w:sz w:val="24"/>
          <w:szCs w:val="24"/>
          <w:lang w:eastAsia="zh-CN"/>
        </w:rPr>
      </w:pPr>
      <w:r w:rsidRPr="00B51B36">
        <w:rPr>
          <w:rFonts w:ascii="Times New Roman" w:eastAsia="SimSun" w:hAnsi="Times New Roman"/>
          <w:bCs/>
          <w:i/>
          <w:sz w:val="24"/>
          <w:szCs w:val="24"/>
          <w:lang w:eastAsia="zh-CN"/>
        </w:rPr>
        <w:t>14 задание</w:t>
      </w:r>
    </w:p>
    <w:tbl>
      <w:tblPr>
        <w:tblW w:w="921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214"/>
      </w:tblGrid>
      <w:tr w:rsidR="00B51B36" w:rsidRPr="00B51B36" w:rsidTr="003828C5">
        <w:tc>
          <w:tcPr>
            <w:tcW w:w="9214" w:type="dxa"/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B51B36" w:rsidRPr="00B51B36" w:rsidRDefault="00B51B36" w:rsidP="00B51B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1B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Ответ включает в себя пять уравнений реакций, соответствующих схеме превращений:</w:t>
            </w:r>
          </w:p>
          <w:p w:rsidR="00B51B36" w:rsidRPr="00B51B36" w:rsidRDefault="00B51B36" w:rsidP="00B51B36">
            <w:pPr>
              <w:suppressAutoHyphens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51B3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(допускаются иные формулировки ответа, не искажающие его смысл)</w:t>
            </w:r>
          </w:p>
        </w:tc>
      </w:tr>
      <w:tr w:rsidR="00B51B36" w:rsidRPr="00B51B36" w:rsidTr="003828C5">
        <w:tc>
          <w:tcPr>
            <w:tcW w:w="9214" w:type="dxa"/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B51B36" w:rsidRPr="00B51B36" w:rsidRDefault="00B51B36" w:rsidP="00B51B36">
            <w:pPr>
              <w:suppressAutoHyphens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51B3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Написаны пять уравнений реакций, соответствующих схеме превращений:</w:t>
            </w:r>
          </w:p>
          <w:p w:rsidR="00B51B36" w:rsidRPr="00B51B36" w:rsidRDefault="00B51B36" w:rsidP="00B51B36">
            <w:pPr>
              <w:suppressAutoHyphens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51B3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1.</w:t>
            </w:r>
          </w:p>
          <w:p w:rsidR="00B51B36" w:rsidRPr="00B51B36" w:rsidRDefault="00B51B36" w:rsidP="00B51B36">
            <w:pPr>
              <w:suppressAutoHyphens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51B3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2. </w:t>
            </w:r>
            <w:r w:rsidRPr="00B51B36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4133850" cy="584130"/>
                  <wp:effectExtent l="0" t="0" r="0" b="0"/>
                  <wp:docPr id="3" name="Рисунок 19" descr=" \tetramethylenei левая квадратная скобка правая квадратная скобка 1==Cl;4==Cl2== левая круглая скобка yl правая круглая скобка плюс 2KOH левая круглая скобка спирт., изб. правая круглая скобка \reactrarrow0pt2 cm\scriptsize \scriptsize HC\equiv$CH плюс 2KCl плюс 2H_2$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 \tetramethylenei левая квадратная скобка правая квадратная скобка 1==Cl;4==Cl2== левая круглая скобка yl правая круглая скобка плюс 2KOH левая круглая скобка спирт., изб. правая круглая скобка \reactrarrow0pt2 cm\scriptsize \scriptsize HC\equiv$CH плюс 2KCl плюс 2H_2$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35899" cy="598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51B36" w:rsidRPr="00B51B36" w:rsidRDefault="00B51B36" w:rsidP="00B51B36">
            <w:pPr>
              <w:suppressAutoHyphens w:val="0"/>
              <w:spacing w:line="240" w:lineRule="auto"/>
              <w:ind w:left="72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51B36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752600" cy="489842"/>
                  <wp:effectExtent l="0" t="0" r="0" b="5715"/>
                  <wp:docPr id="4" name="Рисунок 20" descr="3 HC\equiv$CH \reactrarrow0pt2 cm\scriptsize C акт., t \scriptsize \bzdrv левая квадратная скобка l правая квадратная скобка 3== левая круглая скобка yl правая круглая скобка ;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3 HC\equiv$CH \reactrarrow0pt2 cm\scriptsize C акт., t \scriptsize \bzdrv левая квадратная скобка l правая квадратная скобка 3== левая круглая скобка yl правая круглая скобка ; 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 t="1" b="25815"/>
                          <a:stretch/>
                        </pic:blipFill>
                        <pic:spPr bwMode="auto">
                          <a:xfrm>
                            <a:off x="0" y="0"/>
                            <a:ext cx="1803232" cy="5039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B51B36" w:rsidRPr="00B51B36" w:rsidRDefault="00B51B36" w:rsidP="00B51B36">
            <w:pPr>
              <w:suppressAutoHyphens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51B3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3.</w:t>
            </w:r>
            <w:r w:rsidRPr="00B51B36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 </w:t>
            </w:r>
          </w:p>
          <w:p w:rsidR="00B51B36" w:rsidRPr="00B51B36" w:rsidRDefault="00B51B36" w:rsidP="00B51B36">
            <w:pPr>
              <w:suppressAutoHyphens w:val="0"/>
              <w:spacing w:line="240" w:lineRule="auto"/>
              <w:ind w:left="72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51B36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Pr="00B51B36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914525" cy="447649"/>
                  <wp:effectExtent l="0" t="0" r="0" b="0"/>
                  <wp:docPr id="5" name="Рисунок 21" descr=" \bzdrv левая квадратная скобка l правая квадратная скобка 3== левая круглая скобка yl правая круглая скобка ; \reactrarrow0pt2 cm\scriptsize CH_3$Cl, AlCl_3$\scriptsize \bzdrv левая квадратная скобка l правая квадратная скобка 3== левая круглая скобка yl правая круглая скобка ;2== плюс HC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 \bzdrv левая квадратная скобка l правая квадратная скобка 3== левая круглая скобка yl правая круглая скобка ; \reactrarrow0pt2 cm\scriptsize CH_3$Cl, AlCl_3$\scriptsize \bzdrv левая квадратная скобка l правая квадратная скобка 3== левая круглая скобка yl правая круглая скобка ;2== плюс HCl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 b="19584"/>
                          <a:stretch/>
                        </pic:blipFill>
                        <pic:spPr bwMode="auto">
                          <a:xfrm>
                            <a:off x="0" y="0"/>
                            <a:ext cx="1955540" cy="457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B51B36" w:rsidRPr="00B51B36" w:rsidRDefault="00B51B36" w:rsidP="00B51B36">
            <w:pPr>
              <w:suppressAutoHyphens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51B3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4.</w:t>
            </w:r>
          </w:p>
          <w:p w:rsidR="00B51B36" w:rsidRPr="00B51B36" w:rsidRDefault="00B51B36" w:rsidP="00B51B36">
            <w:pPr>
              <w:suppressAutoHyphens w:val="0"/>
              <w:spacing w:line="240" w:lineRule="auto"/>
              <w:ind w:left="72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51B3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B51B36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448050" cy="711565"/>
                  <wp:effectExtent l="0" t="0" r="0" b="0"/>
                  <wp:docPr id="6" name="Рисунок 15" descr=" 5 \bzdrv левая квадратная скобка l правая квадратная скобка 3== левая круглая скобка yl правая круглая скобка ;2== плюс 6KMnO_4$ плюс 9H_2$SO_4$ \reactrarrow0pt1 cm\scriptsize t\scriptsize 5 \bzdrv левая квадратная скобка l правая квадратная скобка 3== левая круглая скобка yl правая круглая скобка ;2==\trimethylene левая квадратная скобка правая квадратная скобка 3==OH2== левая круглая скобка yl правая круглая скобка ;2D==O плюс 3K_2$SO_4$ плюс 6MnSO_4$ плюс 14H_2$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 5 \bzdrv левая квадратная скобка l правая квадратная скобка 3== левая круглая скобка yl правая круглая скобка ;2== плюс 6KMnO_4$ плюс 9H_2$SO_4$ \reactrarrow0pt1 cm\scriptsize t\scriptsize 5 \bzdrv левая квадратная скобка l правая квадратная скобка 3== левая круглая скобка yl правая круглая скобка ;2==\trimethylene левая квадратная скобка правая квадратная скобка 3==OH2== левая круглая скобка yl правая круглая скобка ;2D==O плюс 3K_2$SO_4$ плюс 6MnSO_4$ плюс 14H_2$O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 t="-3" b="39593"/>
                          <a:stretch/>
                        </pic:blipFill>
                        <pic:spPr bwMode="auto">
                          <a:xfrm>
                            <a:off x="0" y="0"/>
                            <a:ext cx="3612196" cy="7454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B51B36" w:rsidRPr="00B51B36" w:rsidRDefault="00B51B36" w:rsidP="00B51B36">
            <w:pPr>
              <w:suppressAutoHyphens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51B36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3341370</wp:posOffset>
                  </wp:positionH>
                  <wp:positionV relativeFrom="paragraph">
                    <wp:posOffset>238125</wp:posOffset>
                  </wp:positionV>
                  <wp:extent cx="2209800" cy="487045"/>
                  <wp:effectExtent l="0" t="0" r="0" b="8255"/>
                  <wp:wrapThrough wrapText="bothSides">
                    <wp:wrapPolygon edited="0">
                      <wp:start x="2607" y="0"/>
                      <wp:lineTo x="0" y="7604"/>
                      <wp:lineTo x="0" y="17742"/>
                      <wp:lineTo x="745" y="21121"/>
                      <wp:lineTo x="14524" y="21121"/>
                      <wp:lineTo x="21414" y="17742"/>
                      <wp:lineTo x="21414" y="10983"/>
                      <wp:lineTo x="13593" y="5069"/>
                      <wp:lineTo x="3910" y="0"/>
                      <wp:lineTo x="2607" y="0"/>
                    </wp:wrapPolygon>
                  </wp:wrapThrough>
                  <wp:docPr id="7" name="Рисунок 13" descr="\bzdrv левая квадратная скобка l правая квадратная скобка 3== левая круглая скобка yl правая круглая скобка ;2==\trimethylene левая квадратная скобка правая квадратная скобка 3==OH2== левая круглая скобка yl правая круглая скобка ;2D==O плюс 2KOH \reactrarrow0pt2 cm\scriptsize t\scriptsize \bzdrv левая квадратная скобка l правая квадратная скобка 3== левая круглая скобка yl правая круглая скобка ; плюс K_2$CO_3$ плюс H_2$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\bzdrv левая квадратная скобка l правая квадратная скобка 3== левая круглая скобка yl правая круглая скобка ;2==\trimethylene левая квадратная скобка правая квадратная скобка 3==OH2== левая круглая скобка yl правая круглая скобка ;2D==O плюс 2KOH \reactrarrow0pt2 cm\scriptsize t\scriptsize \bzdrv левая квадратная скобка l правая квадратная скобка 3== левая круглая скобка yl правая круглая скобка ; плюс K_2$CO_3$ плюс H_2$O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 t="3" b="30876"/>
                          <a:stretch/>
                        </pic:blipFill>
                        <pic:spPr bwMode="auto">
                          <a:xfrm>
                            <a:off x="0" y="0"/>
                            <a:ext cx="2209800" cy="487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B51B36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379095</wp:posOffset>
                  </wp:positionH>
                  <wp:positionV relativeFrom="paragraph">
                    <wp:posOffset>98425</wp:posOffset>
                  </wp:positionV>
                  <wp:extent cx="1724025" cy="521970"/>
                  <wp:effectExtent l="0" t="0" r="9525" b="0"/>
                  <wp:wrapThrough wrapText="bothSides">
                    <wp:wrapPolygon edited="0">
                      <wp:start x="4296" y="0"/>
                      <wp:lineTo x="716" y="7095"/>
                      <wp:lineTo x="0" y="9460"/>
                      <wp:lineTo x="0" y="16555"/>
                      <wp:lineTo x="716" y="19708"/>
                      <wp:lineTo x="1671" y="20496"/>
                      <wp:lineTo x="2625" y="20496"/>
                      <wp:lineTo x="21481" y="19708"/>
                      <wp:lineTo x="21481" y="12613"/>
                      <wp:lineTo x="18139" y="12613"/>
                      <wp:lineTo x="18617" y="7883"/>
                      <wp:lineTo x="15514" y="4730"/>
                      <wp:lineTo x="5967" y="0"/>
                      <wp:lineTo x="4296" y="0"/>
                    </wp:wrapPolygon>
                  </wp:wrapThrough>
                  <wp:docPr id="8" name="Рисунок 14" descr=" \bzdrv левая квадратная скобка l правая квадратная скобка 3== левая круглая скобка yl правая круглая скобка ;2==\trimethylene левая квадратная скобка правая квадратная скобка 3==OH2== левая круглая скобка yl правая круглая скобка ;2D==O \reactrarrow0pt2 cm\scriptsize t\scriptsize \bzdrv левая квадратная скобка l правая квадратная скобка 3== левая круглая скобка yl правая круглая скобка ; плюс CO_2$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 \bzdrv левая квадратная скобка l правая квадратная скобка 3== левая круглая скобка yl правая круглая скобка ;2==\trimethylene левая квадратная скобка правая квадратная скобка 3==OH2== левая круглая скобка yl правая круглая скобка ;2D==O \reactrarrow0pt2 cm\scriptsize t\scriptsize \bzdrv левая квадратная скобка l правая квадратная скобка 3== левая круглая скобка yl правая круглая скобка ; плюс CO_2$ 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 l="-1746" r="-1995" b="30387"/>
                          <a:stretch/>
                        </pic:blipFill>
                        <pic:spPr bwMode="auto">
                          <a:xfrm>
                            <a:off x="0" y="0"/>
                            <a:ext cx="1724025" cy="521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B51B3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5. </w:t>
            </w:r>
          </w:p>
          <w:p w:rsidR="00B51B36" w:rsidRPr="00B51B36" w:rsidRDefault="00B51B36" w:rsidP="00B51B36">
            <w:pPr>
              <w:suppressAutoHyphens w:val="0"/>
              <w:spacing w:line="240" w:lineRule="auto"/>
              <w:ind w:left="72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51B36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pict>
                <v:line id="Прямая соединительная линия 22" o:spid="_x0000_s1027" style="position:absolute;left:0;text-align:left;flip:x;z-index:251660288;visibility:visible;mso-width-relative:margin;mso-height-relative:margin" from="30.6pt,2.45pt" to="30.6pt,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" strokecolor="gray [1629]" strokeweight="1pt">
                  <v:shadow on="t" color="black" opacity="24903f" origin=",.5" offset="0,.55556mm"/>
                </v:line>
              </w:pict>
            </w:r>
            <w:r w:rsidRPr="00B51B3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или</w:t>
            </w:r>
          </w:p>
          <w:p w:rsidR="00B51B36" w:rsidRPr="00B51B36" w:rsidRDefault="00B51B36" w:rsidP="00B51B36">
            <w:pPr>
              <w:suppressAutoHyphens w:val="0"/>
              <w:spacing w:line="240" w:lineRule="auto"/>
              <w:ind w:left="72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</w:tbl>
    <w:p w:rsidR="00B51B36" w:rsidRPr="00B51B36" w:rsidRDefault="00B51B36" w:rsidP="00B51B36">
      <w:pPr>
        <w:suppressAutoHyphens w:val="0"/>
        <w:spacing w:after="0" w:line="360" w:lineRule="auto"/>
        <w:jc w:val="both"/>
        <w:rPr>
          <w:rFonts w:ascii="Times New Roman" w:eastAsia="SimSun" w:hAnsi="Times New Roman"/>
          <w:bCs/>
          <w:i/>
          <w:sz w:val="24"/>
          <w:szCs w:val="24"/>
          <w:lang w:eastAsia="zh-CN"/>
        </w:rPr>
      </w:pPr>
    </w:p>
    <w:p w:rsidR="00B51B36" w:rsidRPr="00B51B36" w:rsidRDefault="00B51B36" w:rsidP="00B51B36">
      <w:pPr>
        <w:suppressAutoHyphens w:val="0"/>
        <w:rPr>
          <w:rFonts w:ascii="Times New Roman" w:eastAsia="SimSun" w:hAnsi="Times New Roman"/>
          <w:bCs/>
          <w:i/>
          <w:sz w:val="24"/>
          <w:szCs w:val="24"/>
          <w:lang w:eastAsia="zh-CN"/>
        </w:rPr>
      </w:pPr>
      <w:r w:rsidRPr="00B51B36">
        <w:rPr>
          <w:rFonts w:ascii="Times New Roman" w:eastAsia="SimSun" w:hAnsi="Times New Roman"/>
          <w:bCs/>
          <w:i/>
          <w:sz w:val="24"/>
          <w:szCs w:val="24"/>
          <w:lang w:eastAsia="zh-CN"/>
        </w:rPr>
        <w:br w:type="page"/>
      </w:r>
    </w:p>
    <w:p w:rsidR="00B51B36" w:rsidRPr="00B51B36" w:rsidRDefault="00B51B36" w:rsidP="00B51B36">
      <w:pPr>
        <w:suppressAutoHyphens w:val="0"/>
        <w:spacing w:after="0" w:line="360" w:lineRule="auto"/>
        <w:jc w:val="both"/>
        <w:rPr>
          <w:rFonts w:ascii="Times New Roman" w:eastAsia="SimSun" w:hAnsi="Times New Roman"/>
          <w:bCs/>
          <w:i/>
          <w:sz w:val="24"/>
          <w:szCs w:val="24"/>
          <w:lang w:eastAsia="zh-CN"/>
        </w:rPr>
      </w:pPr>
      <w:r w:rsidRPr="00B51B36">
        <w:rPr>
          <w:rFonts w:ascii="Times New Roman" w:eastAsia="SimSun" w:hAnsi="Times New Roman"/>
          <w:bCs/>
          <w:i/>
          <w:sz w:val="24"/>
          <w:szCs w:val="24"/>
          <w:lang w:eastAsia="zh-CN"/>
        </w:rPr>
        <w:lastRenderedPageBreak/>
        <w:t>15 задание</w:t>
      </w:r>
    </w:p>
    <w:p w:rsidR="00B51B36" w:rsidRPr="00B51B36" w:rsidRDefault="00B51B36" w:rsidP="00B51B36">
      <w:pPr>
        <w:suppressAutoHyphens w:val="0"/>
        <w:spacing w:after="0" w:line="360" w:lineRule="auto"/>
        <w:jc w:val="both"/>
        <w:rPr>
          <w:rFonts w:ascii="Times New Roman" w:eastAsia="SimSun" w:hAnsi="Times New Roman"/>
          <w:bCs/>
          <w:i/>
          <w:sz w:val="24"/>
          <w:szCs w:val="24"/>
          <w:lang w:eastAsia="zh-CN"/>
        </w:rPr>
      </w:pPr>
      <w:r w:rsidRPr="00B51B36">
        <w:rPr>
          <w:rFonts w:ascii="Times New Roman" w:eastAsia="SimSun" w:hAnsi="Times New Roman"/>
          <w:bCs/>
          <w:i/>
          <w:sz w:val="24"/>
          <w:szCs w:val="24"/>
          <w:lang w:eastAsia="zh-CN"/>
        </w:rPr>
        <w:t>С</w:t>
      </w:r>
      <w:r w:rsidRPr="00B51B36">
        <w:rPr>
          <w:rFonts w:ascii="Times New Roman" w:eastAsia="SimSun" w:hAnsi="Times New Roman"/>
          <w:bCs/>
          <w:i/>
          <w:sz w:val="24"/>
          <w:szCs w:val="24"/>
          <w:vertAlign w:val="subscript"/>
          <w:lang w:val="en-US" w:eastAsia="zh-CN"/>
        </w:rPr>
        <w:t>n</w:t>
      </w:r>
      <w:r w:rsidRPr="00B51B36">
        <w:rPr>
          <w:rFonts w:ascii="Times New Roman" w:eastAsia="SimSun" w:hAnsi="Times New Roman"/>
          <w:bCs/>
          <w:i/>
          <w:sz w:val="24"/>
          <w:szCs w:val="24"/>
          <w:lang w:val="en-US" w:eastAsia="zh-CN"/>
        </w:rPr>
        <w:t>H</w:t>
      </w:r>
      <w:r w:rsidRPr="00B51B36">
        <w:rPr>
          <w:rFonts w:ascii="Times New Roman" w:eastAsia="SimSun" w:hAnsi="Times New Roman"/>
          <w:bCs/>
          <w:i/>
          <w:sz w:val="24"/>
          <w:szCs w:val="24"/>
          <w:vertAlign w:val="subscript"/>
          <w:lang w:eastAsia="zh-CN"/>
        </w:rPr>
        <w:t>2</w:t>
      </w:r>
      <w:r w:rsidRPr="00B51B36">
        <w:rPr>
          <w:rFonts w:ascii="Times New Roman" w:eastAsia="SimSun" w:hAnsi="Times New Roman"/>
          <w:bCs/>
          <w:i/>
          <w:sz w:val="24"/>
          <w:szCs w:val="24"/>
          <w:vertAlign w:val="subscript"/>
          <w:lang w:val="en-US" w:eastAsia="zh-CN"/>
        </w:rPr>
        <w:t>n</w:t>
      </w:r>
      <w:r w:rsidRPr="00B51B36">
        <w:rPr>
          <w:rFonts w:ascii="Times New Roman" w:eastAsia="SimSun" w:hAnsi="Times New Roman"/>
          <w:bCs/>
          <w:i/>
          <w:sz w:val="24"/>
          <w:szCs w:val="24"/>
          <w:lang w:eastAsia="zh-CN"/>
        </w:rPr>
        <w:t xml:space="preserve"> – формула </w:t>
      </w:r>
      <w:proofErr w:type="spellStart"/>
      <w:r w:rsidRPr="00B51B36">
        <w:rPr>
          <w:rFonts w:ascii="Times New Roman" w:eastAsia="SimSun" w:hAnsi="Times New Roman"/>
          <w:bCs/>
          <w:i/>
          <w:sz w:val="24"/>
          <w:szCs w:val="24"/>
          <w:lang w:eastAsia="zh-CN"/>
        </w:rPr>
        <w:t>алкена</w:t>
      </w:r>
      <w:proofErr w:type="spellEnd"/>
    </w:p>
    <w:p w:rsidR="00B51B36" w:rsidRPr="00B51B36" w:rsidRDefault="00B51B36" w:rsidP="00B51B36">
      <w:pPr>
        <w:suppressAutoHyphens w:val="0"/>
        <w:spacing w:after="0" w:line="360" w:lineRule="auto"/>
        <w:jc w:val="both"/>
        <w:rPr>
          <w:rFonts w:ascii="Times New Roman" w:eastAsia="SimSun" w:hAnsi="Times New Roman"/>
          <w:bCs/>
          <w:i/>
          <w:sz w:val="24"/>
          <w:szCs w:val="24"/>
          <w:lang w:eastAsia="zh-CN"/>
        </w:rPr>
      </w:pPr>
      <w:proofErr w:type="gramStart"/>
      <w:r w:rsidRPr="00B51B36">
        <w:rPr>
          <w:rFonts w:ascii="Times New Roman" w:eastAsia="SimSun" w:hAnsi="Times New Roman"/>
          <w:bCs/>
          <w:i/>
          <w:sz w:val="24"/>
          <w:szCs w:val="24"/>
          <w:lang w:eastAsia="zh-CN"/>
        </w:rPr>
        <w:t>М(</w:t>
      </w:r>
      <w:proofErr w:type="gramEnd"/>
      <w:r w:rsidRPr="00B51B36">
        <w:rPr>
          <w:rFonts w:ascii="Times New Roman" w:eastAsia="SimSun" w:hAnsi="Times New Roman"/>
          <w:bCs/>
          <w:i/>
          <w:sz w:val="24"/>
          <w:szCs w:val="24"/>
          <w:lang w:eastAsia="zh-CN"/>
        </w:rPr>
        <w:t>С</w:t>
      </w:r>
      <w:r w:rsidRPr="00B51B36">
        <w:rPr>
          <w:rFonts w:ascii="Times New Roman" w:eastAsia="SimSun" w:hAnsi="Times New Roman"/>
          <w:bCs/>
          <w:i/>
          <w:sz w:val="24"/>
          <w:szCs w:val="24"/>
          <w:vertAlign w:val="subscript"/>
          <w:lang w:val="en-US" w:eastAsia="zh-CN"/>
        </w:rPr>
        <w:t>n</w:t>
      </w:r>
      <w:r w:rsidRPr="00B51B36">
        <w:rPr>
          <w:rFonts w:ascii="Times New Roman" w:eastAsia="SimSun" w:hAnsi="Times New Roman"/>
          <w:bCs/>
          <w:i/>
          <w:sz w:val="24"/>
          <w:szCs w:val="24"/>
          <w:lang w:val="en-US" w:eastAsia="zh-CN"/>
        </w:rPr>
        <w:t>H</w:t>
      </w:r>
      <w:r w:rsidRPr="00B51B36">
        <w:rPr>
          <w:rFonts w:ascii="Times New Roman" w:eastAsia="SimSun" w:hAnsi="Times New Roman"/>
          <w:bCs/>
          <w:i/>
          <w:sz w:val="24"/>
          <w:szCs w:val="24"/>
          <w:vertAlign w:val="subscript"/>
          <w:lang w:eastAsia="zh-CN"/>
        </w:rPr>
        <w:t>2</w:t>
      </w:r>
      <w:r w:rsidRPr="00B51B36">
        <w:rPr>
          <w:rFonts w:ascii="Times New Roman" w:eastAsia="SimSun" w:hAnsi="Times New Roman"/>
          <w:bCs/>
          <w:i/>
          <w:sz w:val="24"/>
          <w:szCs w:val="24"/>
          <w:vertAlign w:val="subscript"/>
          <w:lang w:val="en-US" w:eastAsia="zh-CN"/>
        </w:rPr>
        <w:t>n</w:t>
      </w:r>
      <w:r w:rsidRPr="00B51B36">
        <w:rPr>
          <w:rFonts w:ascii="Times New Roman" w:eastAsia="SimSun" w:hAnsi="Times New Roman"/>
          <w:bCs/>
          <w:i/>
          <w:sz w:val="24"/>
          <w:szCs w:val="24"/>
          <w:lang w:eastAsia="zh-CN"/>
        </w:rPr>
        <w:t>) = 12</w:t>
      </w:r>
      <w:r w:rsidRPr="00B51B36">
        <w:rPr>
          <w:rFonts w:ascii="Times New Roman" w:eastAsia="SimSun" w:hAnsi="Times New Roman"/>
          <w:bCs/>
          <w:i/>
          <w:sz w:val="24"/>
          <w:szCs w:val="24"/>
          <w:lang w:val="en-US" w:eastAsia="zh-CN"/>
        </w:rPr>
        <w:t>n</w:t>
      </w:r>
      <w:r w:rsidRPr="00B51B36">
        <w:rPr>
          <w:rFonts w:ascii="Times New Roman" w:eastAsia="SimSun" w:hAnsi="Times New Roman"/>
          <w:bCs/>
          <w:i/>
          <w:sz w:val="24"/>
          <w:szCs w:val="24"/>
          <w:lang w:eastAsia="zh-CN"/>
        </w:rPr>
        <w:t>+2</w:t>
      </w:r>
      <w:r w:rsidRPr="00B51B36">
        <w:rPr>
          <w:rFonts w:ascii="Times New Roman" w:eastAsia="SimSun" w:hAnsi="Times New Roman"/>
          <w:bCs/>
          <w:i/>
          <w:sz w:val="24"/>
          <w:szCs w:val="24"/>
          <w:lang w:val="en-US" w:eastAsia="zh-CN"/>
        </w:rPr>
        <w:t>n</w:t>
      </w:r>
      <w:r w:rsidRPr="00B51B36">
        <w:rPr>
          <w:rFonts w:ascii="Times New Roman" w:eastAsia="SimSun" w:hAnsi="Times New Roman"/>
          <w:bCs/>
          <w:i/>
          <w:sz w:val="24"/>
          <w:szCs w:val="24"/>
          <w:lang w:eastAsia="zh-CN"/>
        </w:rPr>
        <w:t xml:space="preserve"> = 42</w:t>
      </w:r>
    </w:p>
    <w:p w:rsidR="00B51B36" w:rsidRPr="00B51B36" w:rsidRDefault="00B51B36" w:rsidP="00B51B36">
      <w:pPr>
        <w:suppressAutoHyphens w:val="0"/>
        <w:spacing w:after="0" w:line="360" w:lineRule="auto"/>
        <w:jc w:val="both"/>
        <w:rPr>
          <w:rFonts w:ascii="Times New Roman" w:eastAsia="SimSun" w:hAnsi="Times New Roman"/>
          <w:bCs/>
          <w:i/>
          <w:sz w:val="24"/>
          <w:szCs w:val="24"/>
          <w:lang w:val="en-US" w:eastAsia="zh-CN"/>
        </w:rPr>
      </w:pPr>
      <w:r w:rsidRPr="00B51B36">
        <w:rPr>
          <w:rFonts w:ascii="Times New Roman" w:eastAsia="SimSun" w:hAnsi="Times New Roman"/>
          <w:bCs/>
          <w:i/>
          <w:sz w:val="24"/>
          <w:szCs w:val="24"/>
          <w:lang w:val="en-US" w:eastAsia="zh-CN"/>
        </w:rPr>
        <w:t>n=3</w:t>
      </w:r>
    </w:p>
    <w:p w:rsidR="00B51B36" w:rsidRPr="00B51B36" w:rsidRDefault="00B51B36" w:rsidP="00B51B36">
      <w:pPr>
        <w:suppressAutoHyphens w:val="0"/>
        <w:spacing w:after="0" w:line="360" w:lineRule="auto"/>
        <w:jc w:val="both"/>
        <w:rPr>
          <w:rFonts w:ascii="Times New Roman" w:eastAsia="SimSun" w:hAnsi="Times New Roman"/>
          <w:bCs/>
          <w:i/>
          <w:sz w:val="24"/>
          <w:szCs w:val="24"/>
          <w:lang w:eastAsia="zh-CN"/>
        </w:rPr>
      </w:pPr>
      <w:r w:rsidRPr="00B51B36">
        <w:rPr>
          <w:rFonts w:ascii="Times New Roman" w:eastAsia="SimSun" w:hAnsi="Times New Roman"/>
          <w:bCs/>
          <w:i/>
          <w:sz w:val="24"/>
          <w:szCs w:val="24"/>
          <w:lang w:eastAsia="zh-CN"/>
        </w:rPr>
        <w:t>Ответ: С</w:t>
      </w:r>
      <w:r w:rsidRPr="00B51B36">
        <w:rPr>
          <w:rFonts w:ascii="Times New Roman" w:eastAsia="SimSun" w:hAnsi="Times New Roman"/>
          <w:bCs/>
          <w:i/>
          <w:sz w:val="24"/>
          <w:szCs w:val="24"/>
          <w:vertAlign w:val="subscript"/>
          <w:lang w:eastAsia="zh-CN"/>
        </w:rPr>
        <w:t>3</w:t>
      </w:r>
      <w:r w:rsidRPr="00B51B36">
        <w:rPr>
          <w:rFonts w:ascii="Times New Roman" w:eastAsia="SimSun" w:hAnsi="Times New Roman"/>
          <w:bCs/>
          <w:i/>
          <w:sz w:val="24"/>
          <w:szCs w:val="24"/>
          <w:lang w:eastAsia="zh-CN"/>
        </w:rPr>
        <w:t>Н</w:t>
      </w:r>
      <w:r w:rsidRPr="00B51B36">
        <w:rPr>
          <w:rFonts w:ascii="Times New Roman" w:eastAsia="SimSun" w:hAnsi="Times New Roman"/>
          <w:bCs/>
          <w:i/>
          <w:sz w:val="24"/>
          <w:szCs w:val="24"/>
          <w:vertAlign w:val="subscript"/>
          <w:lang w:eastAsia="zh-CN"/>
        </w:rPr>
        <w:t>8</w:t>
      </w:r>
      <w:r w:rsidRPr="00B51B36">
        <w:rPr>
          <w:rFonts w:ascii="Times New Roman" w:eastAsia="SimSun" w:hAnsi="Times New Roman"/>
          <w:bCs/>
          <w:i/>
          <w:sz w:val="24"/>
          <w:szCs w:val="24"/>
          <w:lang w:eastAsia="zh-CN"/>
        </w:rPr>
        <w:t xml:space="preserve"> </w:t>
      </w:r>
      <w:proofErr w:type="spellStart"/>
      <w:r w:rsidRPr="00B51B36">
        <w:rPr>
          <w:rFonts w:ascii="Times New Roman" w:eastAsia="SimSun" w:hAnsi="Times New Roman"/>
          <w:bCs/>
          <w:i/>
          <w:sz w:val="24"/>
          <w:szCs w:val="24"/>
          <w:lang w:eastAsia="zh-CN"/>
        </w:rPr>
        <w:t>пропен</w:t>
      </w:r>
      <w:proofErr w:type="spellEnd"/>
    </w:p>
    <w:p w:rsidR="00B51B36" w:rsidRDefault="00B51B36" w:rsidP="00F4088E">
      <w:pPr>
        <w:pStyle w:val="a4"/>
        <w:jc w:val="center"/>
        <w:rPr>
          <w:rFonts w:ascii="Times New Roman" w:hAnsi="Times New Roman"/>
          <w:b/>
          <w:sz w:val="24"/>
          <w:szCs w:val="28"/>
          <w:highlight w:val="yellow"/>
        </w:rPr>
      </w:pPr>
    </w:p>
    <w:p w:rsidR="00FF4825" w:rsidRPr="00B51B36" w:rsidRDefault="00FF4825" w:rsidP="00F4088E">
      <w:pPr>
        <w:pStyle w:val="a4"/>
        <w:jc w:val="center"/>
        <w:rPr>
          <w:rFonts w:ascii="Times New Roman" w:hAnsi="Times New Roman"/>
          <w:b/>
          <w:sz w:val="24"/>
          <w:szCs w:val="28"/>
          <w:highlight w:val="yellow"/>
        </w:rPr>
      </w:pPr>
      <w:r w:rsidRPr="00B51B36">
        <w:rPr>
          <w:rFonts w:ascii="Times New Roman" w:hAnsi="Times New Roman"/>
          <w:b/>
          <w:sz w:val="24"/>
          <w:szCs w:val="28"/>
          <w:highlight w:val="yellow"/>
        </w:rPr>
        <w:t>Банк заданий для подготовки к промежуточной аттестации</w:t>
      </w:r>
    </w:p>
    <w:p w:rsidR="00FF4825" w:rsidRPr="00F4088E" w:rsidRDefault="00FF4825" w:rsidP="00F4088E">
      <w:pPr>
        <w:pStyle w:val="a4"/>
        <w:jc w:val="center"/>
        <w:rPr>
          <w:rFonts w:ascii="Times New Roman" w:hAnsi="Times New Roman"/>
          <w:b/>
          <w:sz w:val="24"/>
          <w:szCs w:val="28"/>
        </w:rPr>
      </w:pPr>
      <w:r w:rsidRPr="00B51B36">
        <w:rPr>
          <w:rFonts w:ascii="Times New Roman" w:hAnsi="Times New Roman"/>
          <w:b/>
          <w:sz w:val="24"/>
          <w:szCs w:val="28"/>
          <w:highlight w:val="yellow"/>
        </w:rPr>
        <w:t>по химии для 10 класса</w:t>
      </w:r>
    </w:p>
    <w:p w:rsidR="004F04DB" w:rsidRDefault="004F04DB" w:rsidP="004F04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1. Общая формула </w:t>
      </w:r>
      <w:proofErr w:type="spellStart"/>
      <w:r>
        <w:rPr>
          <w:rFonts w:ascii="Times New Roman" w:hAnsi="Times New Roman"/>
          <w:sz w:val="24"/>
          <w:szCs w:val="24"/>
        </w:rPr>
        <w:t>алкинов</w:t>
      </w:r>
      <w:proofErr w:type="spellEnd"/>
      <w:r>
        <w:rPr>
          <w:rFonts w:ascii="Times New Roman" w:hAnsi="Times New Roman"/>
          <w:sz w:val="24"/>
          <w:szCs w:val="24"/>
        </w:rPr>
        <w:t>:</w:t>
      </w:r>
    </w:p>
    <w:p w:rsidR="004F04DB" w:rsidRDefault="004F04DB" w:rsidP="004F04DB">
      <w:pPr>
        <w:spacing w:after="0" w:line="240" w:lineRule="auto"/>
        <w:jc w:val="both"/>
        <w:rPr>
          <w:rFonts w:eastAsia="Times New Roman"/>
          <w:color w:val="000000"/>
          <w:sz w:val="23"/>
          <w:szCs w:val="23"/>
        </w:rPr>
      </w:pPr>
      <w:r>
        <w:rPr>
          <w:rFonts w:ascii="Times New Roman" w:hAnsi="Times New Roman"/>
          <w:sz w:val="24"/>
          <w:szCs w:val="24"/>
        </w:rPr>
        <w:t xml:space="preserve">       1) С</w:t>
      </w:r>
      <w:proofErr w:type="gramStart"/>
      <w:r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proofErr w:type="gramEnd"/>
      <w:r w:rsidRPr="004F04DB">
        <w:rPr>
          <w:rFonts w:ascii="Times New Roman" w:hAnsi="Times New Roman"/>
          <w:sz w:val="24"/>
          <w:szCs w:val="24"/>
          <w:vertAlign w:val="subscript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>
        <w:rPr>
          <w:rFonts w:ascii="Times New Roman" w:hAnsi="Times New Roman"/>
          <w:sz w:val="24"/>
          <w:szCs w:val="24"/>
        </w:rPr>
        <w:t xml:space="preserve">          2)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>
        <w:rPr>
          <w:rFonts w:ascii="Times New Roman" w:hAnsi="Times New Roman"/>
          <w:sz w:val="24"/>
          <w:szCs w:val="24"/>
          <w:lang w:val="en-US"/>
        </w:rPr>
        <w:t>H</w:t>
      </w:r>
      <w:proofErr w:type="spellEnd"/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>
        <w:rPr>
          <w:rFonts w:ascii="Times New Roman" w:hAnsi="Times New Roman"/>
          <w:sz w:val="24"/>
          <w:szCs w:val="24"/>
          <w:vertAlign w:val="subscript"/>
        </w:rPr>
        <w:t>+2</w:t>
      </w:r>
      <w:r>
        <w:rPr>
          <w:rFonts w:ascii="Times New Roman" w:hAnsi="Times New Roman"/>
          <w:sz w:val="24"/>
          <w:szCs w:val="24"/>
        </w:rPr>
        <w:t xml:space="preserve">            3)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>
        <w:rPr>
          <w:rFonts w:ascii="Times New Roman" w:hAnsi="Times New Roman"/>
          <w:sz w:val="24"/>
          <w:szCs w:val="24"/>
          <w:lang w:val="en-US"/>
        </w:rPr>
        <w:t>H</w:t>
      </w:r>
      <w:proofErr w:type="spellEnd"/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>
        <w:rPr>
          <w:rFonts w:ascii="Times New Roman" w:hAnsi="Times New Roman"/>
          <w:sz w:val="24"/>
          <w:szCs w:val="24"/>
          <w:vertAlign w:val="subscript"/>
        </w:rPr>
        <w:t>-2</w:t>
      </w:r>
      <w:r>
        <w:rPr>
          <w:rFonts w:ascii="Times New Roman" w:hAnsi="Times New Roman"/>
          <w:sz w:val="24"/>
          <w:szCs w:val="24"/>
          <w:vertAlign w:val="subscript"/>
        </w:rPr>
        <w:tab/>
      </w:r>
      <w:r>
        <w:rPr>
          <w:rFonts w:ascii="Times New Roman" w:hAnsi="Times New Roman"/>
          <w:sz w:val="24"/>
          <w:szCs w:val="24"/>
          <w:vertAlign w:val="subscript"/>
        </w:rPr>
        <w:tab/>
      </w:r>
      <w:r>
        <w:rPr>
          <w:rFonts w:ascii="Times New Roman" w:hAnsi="Times New Roman"/>
          <w:sz w:val="24"/>
          <w:szCs w:val="24"/>
        </w:rPr>
        <w:t xml:space="preserve">4)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>
        <w:rPr>
          <w:rFonts w:ascii="Times New Roman" w:hAnsi="Times New Roman"/>
          <w:sz w:val="24"/>
          <w:szCs w:val="24"/>
          <w:lang w:val="en-US"/>
        </w:rPr>
        <w:t>H</w:t>
      </w:r>
      <w:proofErr w:type="spellEnd"/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>
        <w:rPr>
          <w:rFonts w:ascii="Times New Roman" w:hAnsi="Times New Roman"/>
          <w:sz w:val="24"/>
          <w:szCs w:val="24"/>
          <w:vertAlign w:val="subscript"/>
        </w:rPr>
        <w:t>-6</w:t>
      </w:r>
    </w:p>
    <w:p w:rsidR="004F04DB" w:rsidRDefault="00F42558" w:rsidP="004F04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4F04DB">
        <w:rPr>
          <w:rFonts w:ascii="Times New Roman" w:hAnsi="Times New Roman"/>
          <w:sz w:val="24"/>
          <w:szCs w:val="24"/>
        </w:rPr>
        <w:t xml:space="preserve">. Общая формула </w:t>
      </w:r>
      <w:proofErr w:type="spellStart"/>
      <w:r w:rsidR="004F04DB">
        <w:rPr>
          <w:rFonts w:ascii="Times New Roman" w:hAnsi="Times New Roman"/>
          <w:sz w:val="24"/>
          <w:szCs w:val="24"/>
        </w:rPr>
        <w:t>алканов</w:t>
      </w:r>
      <w:proofErr w:type="spellEnd"/>
      <w:r w:rsidR="004F04DB">
        <w:rPr>
          <w:rFonts w:ascii="Times New Roman" w:hAnsi="Times New Roman"/>
          <w:sz w:val="24"/>
          <w:szCs w:val="24"/>
        </w:rPr>
        <w:t>:</w:t>
      </w:r>
    </w:p>
    <w:p w:rsidR="004F04DB" w:rsidRDefault="004F04DB" w:rsidP="004F04DB">
      <w:pPr>
        <w:spacing w:after="0" w:line="240" w:lineRule="auto"/>
        <w:jc w:val="both"/>
        <w:rPr>
          <w:rFonts w:eastAsia="Times New Roman"/>
          <w:color w:val="000000"/>
          <w:sz w:val="23"/>
          <w:szCs w:val="23"/>
        </w:rPr>
      </w:pPr>
      <w:r>
        <w:rPr>
          <w:rFonts w:ascii="Times New Roman" w:hAnsi="Times New Roman"/>
          <w:sz w:val="24"/>
          <w:szCs w:val="24"/>
        </w:rPr>
        <w:t xml:space="preserve">       1) С</w:t>
      </w:r>
      <w:proofErr w:type="gramStart"/>
      <w:r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proofErr w:type="gramEnd"/>
      <w:r w:rsidRPr="004F04DB">
        <w:rPr>
          <w:rFonts w:ascii="Times New Roman" w:hAnsi="Times New Roman"/>
          <w:sz w:val="24"/>
          <w:szCs w:val="24"/>
          <w:vertAlign w:val="subscript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>
        <w:rPr>
          <w:rFonts w:ascii="Times New Roman" w:hAnsi="Times New Roman"/>
          <w:sz w:val="24"/>
          <w:szCs w:val="24"/>
        </w:rPr>
        <w:t xml:space="preserve">          2)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>
        <w:rPr>
          <w:rFonts w:ascii="Times New Roman" w:hAnsi="Times New Roman"/>
          <w:sz w:val="24"/>
          <w:szCs w:val="24"/>
          <w:lang w:val="en-US"/>
        </w:rPr>
        <w:t>H</w:t>
      </w:r>
      <w:proofErr w:type="spellEnd"/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>
        <w:rPr>
          <w:rFonts w:ascii="Times New Roman" w:hAnsi="Times New Roman"/>
          <w:sz w:val="24"/>
          <w:szCs w:val="24"/>
          <w:vertAlign w:val="subscript"/>
        </w:rPr>
        <w:t>+2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3)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>
        <w:rPr>
          <w:rFonts w:ascii="Times New Roman" w:hAnsi="Times New Roman"/>
          <w:sz w:val="24"/>
          <w:szCs w:val="24"/>
          <w:lang w:val="en-US"/>
        </w:rPr>
        <w:t>H</w:t>
      </w:r>
      <w:proofErr w:type="spellEnd"/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>
        <w:rPr>
          <w:rFonts w:ascii="Times New Roman" w:hAnsi="Times New Roman"/>
          <w:sz w:val="24"/>
          <w:szCs w:val="24"/>
          <w:vertAlign w:val="subscript"/>
        </w:rPr>
        <w:t>-2</w:t>
      </w:r>
      <w:r>
        <w:rPr>
          <w:rFonts w:ascii="Times New Roman" w:hAnsi="Times New Roman"/>
          <w:sz w:val="24"/>
          <w:szCs w:val="24"/>
          <w:vertAlign w:val="subscript"/>
        </w:rPr>
        <w:tab/>
      </w:r>
      <w:r>
        <w:rPr>
          <w:rFonts w:ascii="Times New Roman" w:hAnsi="Times New Roman"/>
          <w:sz w:val="24"/>
          <w:szCs w:val="24"/>
        </w:rPr>
        <w:t xml:space="preserve">4)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>
        <w:rPr>
          <w:rFonts w:ascii="Times New Roman" w:hAnsi="Times New Roman"/>
          <w:sz w:val="24"/>
          <w:szCs w:val="24"/>
          <w:lang w:val="en-US"/>
        </w:rPr>
        <w:t>H</w:t>
      </w:r>
      <w:proofErr w:type="spellEnd"/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>
        <w:rPr>
          <w:rFonts w:ascii="Times New Roman" w:hAnsi="Times New Roman"/>
          <w:sz w:val="24"/>
          <w:szCs w:val="24"/>
          <w:vertAlign w:val="subscript"/>
        </w:rPr>
        <w:t>-6</w:t>
      </w:r>
    </w:p>
    <w:p w:rsidR="004F04DB" w:rsidRDefault="00F42558" w:rsidP="004F04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4F04DB">
        <w:rPr>
          <w:rFonts w:ascii="Times New Roman" w:hAnsi="Times New Roman"/>
          <w:sz w:val="24"/>
          <w:szCs w:val="24"/>
        </w:rPr>
        <w:t xml:space="preserve">. Общая формула </w:t>
      </w:r>
      <w:proofErr w:type="spellStart"/>
      <w:r w:rsidR="004F04DB">
        <w:rPr>
          <w:rFonts w:ascii="Times New Roman" w:hAnsi="Times New Roman"/>
          <w:sz w:val="24"/>
          <w:szCs w:val="24"/>
        </w:rPr>
        <w:t>алкадиенов</w:t>
      </w:r>
      <w:proofErr w:type="spellEnd"/>
      <w:r w:rsidR="004F04DB">
        <w:rPr>
          <w:rFonts w:ascii="Times New Roman" w:hAnsi="Times New Roman"/>
          <w:sz w:val="24"/>
          <w:szCs w:val="24"/>
        </w:rPr>
        <w:t>:</w:t>
      </w:r>
    </w:p>
    <w:p w:rsidR="004F04DB" w:rsidRDefault="004F04DB" w:rsidP="004F04DB">
      <w:pPr>
        <w:spacing w:after="0" w:line="240" w:lineRule="auto"/>
        <w:jc w:val="both"/>
        <w:rPr>
          <w:rFonts w:eastAsia="Times New Roman"/>
          <w:color w:val="000000"/>
          <w:sz w:val="23"/>
          <w:szCs w:val="23"/>
        </w:rPr>
      </w:pPr>
      <w:r>
        <w:rPr>
          <w:rFonts w:ascii="Times New Roman" w:hAnsi="Times New Roman"/>
          <w:sz w:val="24"/>
          <w:szCs w:val="24"/>
        </w:rPr>
        <w:t xml:space="preserve">       1) С</w:t>
      </w:r>
      <w:proofErr w:type="gramStart"/>
      <w:r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proofErr w:type="gramEnd"/>
      <w:r w:rsidRPr="004F04DB">
        <w:rPr>
          <w:rFonts w:ascii="Times New Roman" w:hAnsi="Times New Roman"/>
          <w:sz w:val="24"/>
          <w:szCs w:val="24"/>
          <w:vertAlign w:val="subscript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>
        <w:rPr>
          <w:rFonts w:ascii="Times New Roman" w:hAnsi="Times New Roman"/>
          <w:sz w:val="24"/>
          <w:szCs w:val="24"/>
        </w:rPr>
        <w:t xml:space="preserve">           2)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>
        <w:rPr>
          <w:rFonts w:ascii="Times New Roman" w:hAnsi="Times New Roman"/>
          <w:sz w:val="24"/>
          <w:szCs w:val="24"/>
          <w:lang w:val="en-US"/>
        </w:rPr>
        <w:t>H</w:t>
      </w:r>
      <w:proofErr w:type="spellEnd"/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>
        <w:rPr>
          <w:rFonts w:ascii="Times New Roman" w:hAnsi="Times New Roman"/>
          <w:sz w:val="24"/>
          <w:szCs w:val="24"/>
          <w:vertAlign w:val="subscript"/>
        </w:rPr>
        <w:t>+2</w:t>
      </w:r>
      <w:r>
        <w:rPr>
          <w:rFonts w:ascii="Times New Roman" w:hAnsi="Times New Roman"/>
          <w:sz w:val="24"/>
          <w:szCs w:val="24"/>
        </w:rPr>
        <w:t xml:space="preserve">              3)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>
        <w:rPr>
          <w:rFonts w:ascii="Times New Roman" w:hAnsi="Times New Roman"/>
          <w:sz w:val="24"/>
          <w:szCs w:val="24"/>
          <w:lang w:val="en-US"/>
        </w:rPr>
        <w:t>H</w:t>
      </w:r>
      <w:proofErr w:type="spellEnd"/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>
        <w:rPr>
          <w:rFonts w:ascii="Times New Roman" w:hAnsi="Times New Roman"/>
          <w:sz w:val="24"/>
          <w:szCs w:val="24"/>
          <w:vertAlign w:val="subscript"/>
        </w:rPr>
        <w:t>-2</w:t>
      </w:r>
      <w:r>
        <w:rPr>
          <w:rFonts w:ascii="Times New Roman" w:hAnsi="Times New Roman"/>
          <w:sz w:val="24"/>
          <w:szCs w:val="24"/>
          <w:vertAlign w:val="subscript"/>
        </w:rPr>
        <w:tab/>
      </w:r>
      <w:r>
        <w:rPr>
          <w:rFonts w:ascii="Times New Roman" w:hAnsi="Times New Roman"/>
          <w:sz w:val="24"/>
          <w:szCs w:val="24"/>
          <w:vertAlign w:val="subscript"/>
        </w:rPr>
        <w:tab/>
      </w:r>
      <w:r>
        <w:rPr>
          <w:rFonts w:ascii="Times New Roman" w:hAnsi="Times New Roman"/>
          <w:sz w:val="24"/>
          <w:szCs w:val="24"/>
        </w:rPr>
        <w:t xml:space="preserve"> 4)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>
        <w:rPr>
          <w:rFonts w:ascii="Times New Roman" w:hAnsi="Times New Roman"/>
          <w:sz w:val="24"/>
          <w:szCs w:val="24"/>
          <w:lang w:val="en-US"/>
        </w:rPr>
        <w:t>H</w:t>
      </w:r>
      <w:proofErr w:type="spellEnd"/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>
        <w:rPr>
          <w:rFonts w:ascii="Times New Roman" w:hAnsi="Times New Roman"/>
          <w:sz w:val="24"/>
          <w:szCs w:val="24"/>
          <w:vertAlign w:val="subscript"/>
        </w:rPr>
        <w:t>-6</w:t>
      </w:r>
    </w:p>
    <w:p w:rsidR="004F04DB" w:rsidRDefault="00F42558" w:rsidP="004F04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4F04DB">
        <w:rPr>
          <w:rFonts w:ascii="Times New Roman" w:hAnsi="Times New Roman"/>
          <w:sz w:val="24"/>
          <w:szCs w:val="24"/>
        </w:rPr>
        <w:t xml:space="preserve">. Общая формула </w:t>
      </w:r>
      <w:proofErr w:type="spellStart"/>
      <w:r w:rsidR="004F04DB">
        <w:rPr>
          <w:rFonts w:ascii="Times New Roman" w:hAnsi="Times New Roman"/>
          <w:sz w:val="24"/>
          <w:szCs w:val="24"/>
        </w:rPr>
        <w:t>алкенов</w:t>
      </w:r>
      <w:proofErr w:type="spellEnd"/>
      <w:r w:rsidR="004F04DB">
        <w:rPr>
          <w:rFonts w:ascii="Times New Roman" w:hAnsi="Times New Roman"/>
          <w:sz w:val="24"/>
          <w:szCs w:val="24"/>
        </w:rPr>
        <w:t>:</w:t>
      </w:r>
    </w:p>
    <w:p w:rsidR="004F04DB" w:rsidRDefault="004F04DB" w:rsidP="004F04DB">
      <w:pPr>
        <w:spacing w:after="0" w:line="240" w:lineRule="auto"/>
        <w:jc w:val="both"/>
        <w:rPr>
          <w:rFonts w:eastAsia="Times New Roman"/>
          <w:color w:val="000000"/>
          <w:sz w:val="23"/>
          <w:szCs w:val="23"/>
        </w:rPr>
      </w:pPr>
      <w:r>
        <w:rPr>
          <w:rFonts w:ascii="Times New Roman" w:hAnsi="Times New Roman"/>
          <w:sz w:val="24"/>
          <w:szCs w:val="24"/>
        </w:rPr>
        <w:t xml:space="preserve">       1) С</w:t>
      </w:r>
      <w:proofErr w:type="gramStart"/>
      <w:r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proofErr w:type="gramEnd"/>
      <w:r w:rsidRPr="004F04DB">
        <w:rPr>
          <w:rFonts w:ascii="Times New Roman" w:hAnsi="Times New Roman"/>
          <w:sz w:val="24"/>
          <w:szCs w:val="24"/>
          <w:vertAlign w:val="subscript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>
        <w:rPr>
          <w:rFonts w:ascii="Times New Roman" w:hAnsi="Times New Roman"/>
          <w:sz w:val="24"/>
          <w:szCs w:val="24"/>
        </w:rPr>
        <w:t xml:space="preserve">              2)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>
        <w:rPr>
          <w:rFonts w:ascii="Times New Roman" w:hAnsi="Times New Roman"/>
          <w:sz w:val="24"/>
          <w:szCs w:val="24"/>
          <w:lang w:val="en-US"/>
        </w:rPr>
        <w:t>H</w:t>
      </w:r>
      <w:proofErr w:type="spellEnd"/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>
        <w:rPr>
          <w:rFonts w:ascii="Times New Roman" w:hAnsi="Times New Roman"/>
          <w:sz w:val="24"/>
          <w:szCs w:val="24"/>
          <w:vertAlign w:val="subscript"/>
        </w:rPr>
        <w:t>+2</w:t>
      </w:r>
      <w:r>
        <w:rPr>
          <w:rFonts w:ascii="Times New Roman" w:hAnsi="Times New Roman"/>
          <w:sz w:val="24"/>
          <w:szCs w:val="24"/>
        </w:rPr>
        <w:t xml:space="preserve">                3)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>
        <w:rPr>
          <w:rFonts w:ascii="Times New Roman" w:hAnsi="Times New Roman"/>
          <w:sz w:val="24"/>
          <w:szCs w:val="24"/>
          <w:lang w:val="en-US"/>
        </w:rPr>
        <w:t>H</w:t>
      </w:r>
      <w:proofErr w:type="spellEnd"/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>
        <w:rPr>
          <w:rFonts w:ascii="Times New Roman" w:hAnsi="Times New Roman"/>
          <w:sz w:val="24"/>
          <w:szCs w:val="24"/>
          <w:vertAlign w:val="subscript"/>
        </w:rPr>
        <w:t>-2</w:t>
      </w:r>
      <w:r>
        <w:rPr>
          <w:rFonts w:ascii="Times New Roman" w:hAnsi="Times New Roman"/>
          <w:sz w:val="24"/>
          <w:szCs w:val="24"/>
          <w:vertAlign w:val="subscript"/>
        </w:rPr>
        <w:tab/>
      </w:r>
      <w:r>
        <w:rPr>
          <w:rFonts w:ascii="Times New Roman" w:hAnsi="Times New Roman"/>
          <w:sz w:val="24"/>
          <w:szCs w:val="24"/>
          <w:vertAlign w:val="subscript"/>
        </w:rPr>
        <w:tab/>
      </w:r>
      <w:r>
        <w:rPr>
          <w:rFonts w:ascii="Times New Roman" w:hAnsi="Times New Roman"/>
          <w:sz w:val="24"/>
          <w:szCs w:val="24"/>
        </w:rPr>
        <w:t xml:space="preserve">4)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>
        <w:rPr>
          <w:rFonts w:ascii="Times New Roman" w:hAnsi="Times New Roman"/>
          <w:sz w:val="24"/>
          <w:szCs w:val="24"/>
          <w:lang w:val="en-US"/>
        </w:rPr>
        <w:t>H</w:t>
      </w:r>
      <w:proofErr w:type="spellEnd"/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>
        <w:rPr>
          <w:rFonts w:ascii="Times New Roman" w:hAnsi="Times New Roman"/>
          <w:sz w:val="24"/>
          <w:szCs w:val="24"/>
          <w:vertAlign w:val="subscript"/>
        </w:rPr>
        <w:t>-6</w:t>
      </w:r>
    </w:p>
    <w:p w:rsidR="004F04DB" w:rsidRDefault="00F42558" w:rsidP="004F04DB">
      <w:pPr>
        <w:pStyle w:val="Default"/>
        <w:spacing w:line="240" w:lineRule="auto"/>
        <w:jc w:val="both"/>
        <w:rPr>
          <w:sz w:val="23"/>
          <w:szCs w:val="23"/>
        </w:rPr>
      </w:pPr>
      <w:r>
        <w:rPr>
          <w:sz w:val="23"/>
          <w:szCs w:val="23"/>
        </w:rPr>
        <w:t>5</w:t>
      </w:r>
      <w:r w:rsidR="004F04DB">
        <w:rPr>
          <w:sz w:val="23"/>
          <w:szCs w:val="23"/>
        </w:rPr>
        <w:t xml:space="preserve">. К спиртам относится </w:t>
      </w:r>
    </w:p>
    <w:p w:rsidR="004F04DB" w:rsidRDefault="004F04DB" w:rsidP="004F04DB">
      <w:pPr>
        <w:pStyle w:val="Default"/>
      </w:pPr>
      <w:r>
        <w:rPr>
          <w:sz w:val="23"/>
          <w:szCs w:val="23"/>
        </w:rPr>
        <w:t>1) СН</w:t>
      </w:r>
      <w:r>
        <w:rPr>
          <w:sz w:val="16"/>
          <w:szCs w:val="16"/>
        </w:rPr>
        <w:t>3</w:t>
      </w:r>
      <w:r>
        <w:rPr>
          <w:sz w:val="23"/>
          <w:szCs w:val="23"/>
        </w:rPr>
        <w:t>СОСН</w:t>
      </w:r>
      <w:r>
        <w:rPr>
          <w:sz w:val="16"/>
          <w:szCs w:val="16"/>
        </w:rPr>
        <w:t xml:space="preserve">3 </w:t>
      </w:r>
      <w:r>
        <w:rPr>
          <w:sz w:val="23"/>
          <w:szCs w:val="23"/>
        </w:rPr>
        <w:t>2) СН</w:t>
      </w:r>
      <w:r>
        <w:rPr>
          <w:sz w:val="16"/>
          <w:szCs w:val="16"/>
        </w:rPr>
        <w:t>3</w:t>
      </w:r>
      <w:r>
        <w:rPr>
          <w:sz w:val="23"/>
          <w:szCs w:val="23"/>
        </w:rPr>
        <w:t>-СН</w:t>
      </w:r>
      <w:r>
        <w:rPr>
          <w:sz w:val="16"/>
          <w:szCs w:val="16"/>
        </w:rPr>
        <w:t>2</w:t>
      </w:r>
      <w:r>
        <w:rPr>
          <w:sz w:val="23"/>
          <w:szCs w:val="23"/>
        </w:rPr>
        <w:t>ОН 3) С</w:t>
      </w:r>
      <w:r>
        <w:rPr>
          <w:sz w:val="16"/>
          <w:szCs w:val="16"/>
        </w:rPr>
        <w:t>2</w:t>
      </w:r>
      <w:r>
        <w:rPr>
          <w:sz w:val="23"/>
          <w:szCs w:val="23"/>
        </w:rPr>
        <w:t>Н</w:t>
      </w:r>
      <w:r>
        <w:rPr>
          <w:sz w:val="16"/>
          <w:szCs w:val="16"/>
        </w:rPr>
        <w:t>5</w:t>
      </w:r>
      <w:r>
        <w:rPr>
          <w:sz w:val="23"/>
          <w:szCs w:val="23"/>
        </w:rPr>
        <w:t>СНО 4) СН</w:t>
      </w:r>
      <w:r>
        <w:rPr>
          <w:sz w:val="16"/>
          <w:szCs w:val="16"/>
        </w:rPr>
        <w:t>3</w:t>
      </w:r>
      <w:r>
        <w:rPr>
          <w:sz w:val="23"/>
          <w:szCs w:val="23"/>
        </w:rPr>
        <w:t xml:space="preserve">СООН </w:t>
      </w:r>
    </w:p>
    <w:p w:rsidR="004F04DB" w:rsidRDefault="00F42558" w:rsidP="004F04DB">
      <w:pPr>
        <w:pStyle w:val="Default"/>
        <w:rPr>
          <w:sz w:val="23"/>
          <w:szCs w:val="23"/>
        </w:rPr>
      </w:pPr>
      <w:r>
        <w:rPr>
          <w:sz w:val="23"/>
          <w:szCs w:val="23"/>
        </w:rPr>
        <w:t>6</w:t>
      </w:r>
      <w:r w:rsidR="004F04DB">
        <w:rPr>
          <w:sz w:val="23"/>
          <w:szCs w:val="23"/>
        </w:rPr>
        <w:t xml:space="preserve">. К сложным эфирам относится </w:t>
      </w:r>
    </w:p>
    <w:p w:rsidR="004F04DB" w:rsidRDefault="004F04DB" w:rsidP="004F04DB">
      <w:pPr>
        <w:pStyle w:val="Default"/>
      </w:pPr>
      <w:r>
        <w:rPr>
          <w:sz w:val="23"/>
          <w:szCs w:val="23"/>
        </w:rPr>
        <w:t>1) СН</w:t>
      </w:r>
      <w:r>
        <w:rPr>
          <w:sz w:val="16"/>
          <w:szCs w:val="16"/>
        </w:rPr>
        <w:t>3</w:t>
      </w:r>
      <w:r>
        <w:rPr>
          <w:sz w:val="23"/>
          <w:szCs w:val="23"/>
        </w:rPr>
        <w:t>СОСН</w:t>
      </w:r>
      <w:r>
        <w:rPr>
          <w:sz w:val="16"/>
          <w:szCs w:val="16"/>
        </w:rPr>
        <w:t xml:space="preserve">3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23"/>
          <w:szCs w:val="23"/>
        </w:rPr>
        <w:t>2) СН</w:t>
      </w:r>
      <w:r>
        <w:rPr>
          <w:sz w:val="16"/>
          <w:szCs w:val="16"/>
        </w:rPr>
        <w:t>2</w:t>
      </w:r>
      <w:r>
        <w:rPr>
          <w:sz w:val="23"/>
          <w:szCs w:val="23"/>
        </w:rPr>
        <w:t>ОН-СН</w:t>
      </w:r>
      <w:r>
        <w:rPr>
          <w:sz w:val="16"/>
          <w:szCs w:val="16"/>
        </w:rPr>
        <w:t>2</w:t>
      </w:r>
      <w:r>
        <w:rPr>
          <w:sz w:val="23"/>
          <w:szCs w:val="23"/>
        </w:rPr>
        <w:t xml:space="preserve">ОН </w:t>
      </w:r>
      <w:r>
        <w:rPr>
          <w:sz w:val="23"/>
          <w:szCs w:val="23"/>
        </w:rPr>
        <w:tab/>
        <w:t>3) СН</w:t>
      </w:r>
      <w:r>
        <w:rPr>
          <w:sz w:val="16"/>
          <w:szCs w:val="16"/>
        </w:rPr>
        <w:t>3</w:t>
      </w:r>
      <w:r>
        <w:rPr>
          <w:sz w:val="23"/>
          <w:szCs w:val="23"/>
        </w:rPr>
        <w:t>СООСН</w:t>
      </w:r>
      <w:r>
        <w:rPr>
          <w:sz w:val="16"/>
          <w:szCs w:val="16"/>
        </w:rPr>
        <w:t xml:space="preserve">3 </w:t>
      </w:r>
      <w:r>
        <w:rPr>
          <w:sz w:val="16"/>
          <w:szCs w:val="16"/>
        </w:rPr>
        <w:tab/>
      </w:r>
      <w:r>
        <w:rPr>
          <w:sz w:val="23"/>
          <w:szCs w:val="23"/>
        </w:rPr>
        <w:t>4) С</w:t>
      </w:r>
      <w:r>
        <w:rPr>
          <w:sz w:val="16"/>
          <w:szCs w:val="16"/>
        </w:rPr>
        <w:t>2</w:t>
      </w:r>
      <w:r>
        <w:rPr>
          <w:sz w:val="23"/>
          <w:szCs w:val="23"/>
        </w:rPr>
        <w:t>Н</w:t>
      </w:r>
      <w:r>
        <w:rPr>
          <w:sz w:val="16"/>
          <w:szCs w:val="16"/>
        </w:rPr>
        <w:t>5</w:t>
      </w:r>
      <w:r>
        <w:rPr>
          <w:sz w:val="23"/>
          <w:szCs w:val="23"/>
        </w:rPr>
        <w:t xml:space="preserve">СООН </w:t>
      </w:r>
    </w:p>
    <w:p w:rsidR="004F04DB" w:rsidRDefault="00F42558" w:rsidP="004F04DB">
      <w:pPr>
        <w:pStyle w:val="Default"/>
        <w:rPr>
          <w:sz w:val="23"/>
          <w:szCs w:val="23"/>
        </w:rPr>
      </w:pPr>
      <w:r>
        <w:rPr>
          <w:sz w:val="23"/>
          <w:szCs w:val="23"/>
        </w:rPr>
        <w:t>7</w:t>
      </w:r>
      <w:r w:rsidR="004F04DB">
        <w:rPr>
          <w:sz w:val="23"/>
          <w:szCs w:val="23"/>
        </w:rPr>
        <w:t xml:space="preserve">. К альдегидам относится </w:t>
      </w:r>
    </w:p>
    <w:p w:rsidR="004F04DB" w:rsidRDefault="004F04DB" w:rsidP="004F04DB">
      <w:pPr>
        <w:pStyle w:val="Default"/>
        <w:tabs>
          <w:tab w:val="left" w:pos="5220"/>
        </w:tabs>
        <w:spacing w:line="240" w:lineRule="auto"/>
        <w:jc w:val="both"/>
      </w:pPr>
      <w:r>
        <w:rPr>
          <w:sz w:val="23"/>
          <w:szCs w:val="23"/>
        </w:rPr>
        <w:t xml:space="preserve">        1) СН</w:t>
      </w:r>
      <w:r>
        <w:rPr>
          <w:sz w:val="16"/>
          <w:szCs w:val="16"/>
        </w:rPr>
        <w:t>3</w:t>
      </w:r>
      <w:r>
        <w:rPr>
          <w:sz w:val="23"/>
          <w:szCs w:val="23"/>
        </w:rPr>
        <w:t>СОСН</w:t>
      </w:r>
      <w:r>
        <w:rPr>
          <w:sz w:val="16"/>
          <w:szCs w:val="16"/>
        </w:rPr>
        <w:t xml:space="preserve">3 </w:t>
      </w:r>
      <w:r>
        <w:rPr>
          <w:sz w:val="23"/>
          <w:szCs w:val="23"/>
        </w:rPr>
        <w:t>2) СН</w:t>
      </w:r>
      <w:r>
        <w:rPr>
          <w:sz w:val="16"/>
          <w:szCs w:val="16"/>
        </w:rPr>
        <w:t>2</w:t>
      </w:r>
      <w:r>
        <w:rPr>
          <w:sz w:val="23"/>
          <w:szCs w:val="23"/>
        </w:rPr>
        <w:t>ОН-СН</w:t>
      </w:r>
      <w:r>
        <w:rPr>
          <w:sz w:val="16"/>
          <w:szCs w:val="16"/>
        </w:rPr>
        <w:t>2</w:t>
      </w:r>
      <w:r>
        <w:rPr>
          <w:sz w:val="23"/>
          <w:szCs w:val="23"/>
        </w:rPr>
        <w:t>ОН 3) С</w:t>
      </w:r>
      <w:r>
        <w:rPr>
          <w:sz w:val="16"/>
          <w:szCs w:val="16"/>
        </w:rPr>
        <w:t>2</w:t>
      </w:r>
      <w:r>
        <w:rPr>
          <w:sz w:val="23"/>
          <w:szCs w:val="23"/>
        </w:rPr>
        <w:t>Н</w:t>
      </w:r>
      <w:r>
        <w:rPr>
          <w:sz w:val="16"/>
          <w:szCs w:val="16"/>
        </w:rPr>
        <w:t>5</w:t>
      </w:r>
      <w:r>
        <w:rPr>
          <w:sz w:val="23"/>
          <w:szCs w:val="23"/>
        </w:rPr>
        <w:t>СНО 4) С</w:t>
      </w:r>
      <w:r>
        <w:rPr>
          <w:sz w:val="16"/>
          <w:szCs w:val="16"/>
        </w:rPr>
        <w:t>6</w:t>
      </w:r>
      <w:r>
        <w:rPr>
          <w:sz w:val="23"/>
          <w:szCs w:val="23"/>
        </w:rPr>
        <w:t>Н</w:t>
      </w:r>
      <w:r>
        <w:rPr>
          <w:sz w:val="16"/>
          <w:szCs w:val="16"/>
        </w:rPr>
        <w:t>5</w:t>
      </w:r>
      <w:r>
        <w:rPr>
          <w:sz w:val="23"/>
          <w:szCs w:val="23"/>
        </w:rPr>
        <w:t xml:space="preserve">СООН </w:t>
      </w:r>
    </w:p>
    <w:p w:rsidR="004F04DB" w:rsidRDefault="00F42558" w:rsidP="004F04DB">
      <w:pPr>
        <w:pStyle w:val="Default"/>
        <w:rPr>
          <w:sz w:val="23"/>
          <w:szCs w:val="23"/>
        </w:rPr>
      </w:pPr>
      <w:r>
        <w:rPr>
          <w:sz w:val="23"/>
          <w:szCs w:val="23"/>
        </w:rPr>
        <w:t>8</w:t>
      </w:r>
      <w:r w:rsidR="004F04DB">
        <w:rPr>
          <w:sz w:val="23"/>
          <w:szCs w:val="23"/>
        </w:rPr>
        <w:t xml:space="preserve">. К карбоновым кислотам относится </w:t>
      </w:r>
    </w:p>
    <w:p w:rsidR="004F04DB" w:rsidRDefault="004F04DB" w:rsidP="004F04DB">
      <w:pPr>
        <w:pStyle w:val="Default"/>
      </w:pPr>
      <w:r>
        <w:rPr>
          <w:sz w:val="23"/>
          <w:szCs w:val="23"/>
        </w:rPr>
        <w:tab/>
        <w:t>1) СН</w:t>
      </w:r>
      <w:r>
        <w:rPr>
          <w:sz w:val="16"/>
          <w:szCs w:val="16"/>
        </w:rPr>
        <w:t>3</w:t>
      </w:r>
      <w:r>
        <w:rPr>
          <w:sz w:val="23"/>
          <w:szCs w:val="23"/>
        </w:rPr>
        <w:t>СООСН</w:t>
      </w:r>
      <w:r>
        <w:rPr>
          <w:sz w:val="16"/>
          <w:szCs w:val="16"/>
        </w:rPr>
        <w:t xml:space="preserve">3 </w:t>
      </w:r>
      <w:r>
        <w:rPr>
          <w:sz w:val="16"/>
          <w:szCs w:val="16"/>
        </w:rPr>
        <w:tab/>
      </w:r>
      <w:r>
        <w:rPr>
          <w:sz w:val="23"/>
          <w:szCs w:val="23"/>
        </w:rPr>
        <w:t>2) СН</w:t>
      </w:r>
      <w:r>
        <w:rPr>
          <w:sz w:val="16"/>
          <w:szCs w:val="16"/>
        </w:rPr>
        <w:t>2</w:t>
      </w:r>
      <w:r>
        <w:rPr>
          <w:sz w:val="23"/>
          <w:szCs w:val="23"/>
        </w:rPr>
        <w:t>ОН-СН</w:t>
      </w:r>
      <w:r>
        <w:rPr>
          <w:sz w:val="16"/>
          <w:szCs w:val="16"/>
        </w:rPr>
        <w:t>2</w:t>
      </w:r>
      <w:r>
        <w:rPr>
          <w:sz w:val="23"/>
          <w:szCs w:val="23"/>
        </w:rPr>
        <w:t xml:space="preserve">ОН </w:t>
      </w:r>
      <w:r>
        <w:rPr>
          <w:sz w:val="23"/>
          <w:szCs w:val="23"/>
        </w:rPr>
        <w:tab/>
        <w:t>3) СН</w:t>
      </w:r>
      <w:r>
        <w:rPr>
          <w:sz w:val="16"/>
          <w:szCs w:val="16"/>
        </w:rPr>
        <w:t>3</w:t>
      </w:r>
      <w:r>
        <w:rPr>
          <w:sz w:val="23"/>
          <w:szCs w:val="23"/>
        </w:rPr>
        <w:t>СН</w:t>
      </w:r>
      <w:r>
        <w:rPr>
          <w:sz w:val="16"/>
          <w:szCs w:val="16"/>
        </w:rPr>
        <w:t>2</w:t>
      </w:r>
      <w:r>
        <w:rPr>
          <w:sz w:val="23"/>
          <w:szCs w:val="23"/>
        </w:rPr>
        <w:t xml:space="preserve">ОН </w:t>
      </w:r>
      <w:r>
        <w:rPr>
          <w:sz w:val="23"/>
          <w:szCs w:val="23"/>
        </w:rPr>
        <w:tab/>
        <w:t>4) С</w:t>
      </w:r>
      <w:r>
        <w:rPr>
          <w:sz w:val="16"/>
          <w:szCs w:val="16"/>
        </w:rPr>
        <w:t>2</w:t>
      </w:r>
      <w:r>
        <w:rPr>
          <w:sz w:val="23"/>
          <w:szCs w:val="23"/>
        </w:rPr>
        <w:t>Н</w:t>
      </w:r>
      <w:r>
        <w:rPr>
          <w:sz w:val="16"/>
          <w:szCs w:val="16"/>
        </w:rPr>
        <w:t>5</w:t>
      </w:r>
      <w:r>
        <w:rPr>
          <w:sz w:val="23"/>
          <w:szCs w:val="23"/>
        </w:rPr>
        <w:t xml:space="preserve">СООН </w:t>
      </w:r>
    </w:p>
    <w:p w:rsidR="004F04DB" w:rsidRDefault="00F42558" w:rsidP="004F04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4F04DB">
        <w:rPr>
          <w:rFonts w:ascii="Times New Roman" w:hAnsi="Times New Roman"/>
          <w:sz w:val="24"/>
          <w:szCs w:val="24"/>
        </w:rPr>
        <w:t xml:space="preserve">. . Название вещества, формула которого </w:t>
      </w:r>
      <w:r w:rsidR="004F04DB">
        <w:rPr>
          <w:rFonts w:ascii="Times New Roman" w:hAnsi="Times New Roman"/>
          <w:sz w:val="24"/>
          <w:szCs w:val="24"/>
        </w:rPr>
        <w:tab/>
        <w:t xml:space="preserve"> СН</w:t>
      </w:r>
      <w:r w:rsidR="004F04DB">
        <w:rPr>
          <w:rFonts w:ascii="Times New Roman" w:hAnsi="Times New Roman"/>
          <w:sz w:val="24"/>
          <w:szCs w:val="24"/>
          <w:vertAlign w:val="subscript"/>
        </w:rPr>
        <w:t>3</w:t>
      </w:r>
      <w:r w:rsidR="004F04DB">
        <w:rPr>
          <w:rFonts w:ascii="Times New Roman" w:hAnsi="Times New Roman"/>
          <w:sz w:val="24"/>
          <w:szCs w:val="24"/>
        </w:rPr>
        <w:t xml:space="preserve"> ─ СН</w:t>
      </w:r>
      <w:proofErr w:type="gramStart"/>
      <w:r w:rsidR="004F04DB">
        <w:rPr>
          <w:rFonts w:ascii="Times New Roman" w:hAnsi="Times New Roman"/>
          <w:sz w:val="24"/>
          <w:szCs w:val="24"/>
          <w:vertAlign w:val="subscript"/>
        </w:rPr>
        <w:t>2</w:t>
      </w:r>
      <w:proofErr w:type="gramEnd"/>
      <w:r w:rsidR="004F04DB">
        <w:rPr>
          <w:rFonts w:ascii="Times New Roman" w:hAnsi="Times New Roman"/>
          <w:sz w:val="24"/>
          <w:szCs w:val="24"/>
        </w:rPr>
        <w:t xml:space="preserve"> ─ СН (СН</w:t>
      </w:r>
      <w:r w:rsidR="004F04DB">
        <w:rPr>
          <w:rFonts w:ascii="Times New Roman" w:hAnsi="Times New Roman"/>
          <w:sz w:val="24"/>
          <w:szCs w:val="24"/>
          <w:vertAlign w:val="subscript"/>
        </w:rPr>
        <w:t>3</w:t>
      </w:r>
      <w:r w:rsidR="004F04DB">
        <w:rPr>
          <w:rFonts w:ascii="Times New Roman" w:hAnsi="Times New Roman"/>
          <w:sz w:val="24"/>
          <w:szCs w:val="24"/>
        </w:rPr>
        <w:t>)─ С ≡ СН</w:t>
      </w:r>
    </w:p>
    <w:p w:rsidR="004F04DB" w:rsidRDefault="004F04DB" w:rsidP="004F04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1) </w:t>
      </w:r>
      <w:proofErr w:type="spellStart"/>
      <w:r>
        <w:rPr>
          <w:rFonts w:ascii="Times New Roman" w:hAnsi="Times New Roman"/>
          <w:sz w:val="24"/>
          <w:szCs w:val="24"/>
        </w:rPr>
        <w:t>гексин</w:t>
      </w:r>
      <w:proofErr w:type="spellEnd"/>
      <w:r>
        <w:rPr>
          <w:rFonts w:ascii="Times New Roman" w:hAnsi="Times New Roman"/>
          <w:sz w:val="24"/>
          <w:szCs w:val="24"/>
        </w:rPr>
        <w:t xml:space="preserve"> -1                                              3) 3-метилгексин-1</w:t>
      </w:r>
    </w:p>
    <w:p w:rsidR="004F04DB" w:rsidRDefault="004F04DB" w:rsidP="004F04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2) 3-метилпентин-1                                 4) 3-метилпентин-4</w:t>
      </w:r>
    </w:p>
    <w:p w:rsidR="004F04DB" w:rsidRDefault="00F42558" w:rsidP="004F04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="004F04DB">
        <w:rPr>
          <w:rFonts w:ascii="Times New Roman" w:hAnsi="Times New Roman"/>
          <w:sz w:val="24"/>
          <w:szCs w:val="24"/>
        </w:rPr>
        <w:t>. Название вещества, формула которого</w:t>
      </w:r>
      <w:r w:rsidR="004F04DB">
        <w:rPr>
          <w:rFonts w:ascii="Times New Roman" w:hAnsi="Times New Roman"/>
          <w:sz w:val="24"/>
          <w:szCs w:val="24"/>
        </w:rPr>
        <w:tab/>
      </w:r>
      <w:r w:rsidR="004F04DB">
        <w:rPr>
          <w:rFonts w:ascii="Times New Roman" w:hAnsi="Times New Roman"/>
          <w:sz w:val="24"/>
          <w:szCs w:val="24"/>
        </w:rPr>
        <w:tab/>
        <w:t xml:space="preserve"> СН</w:t>
      </w:r>
      <w:r w:rsidR="004F04DB">
        <w:rPr>
          <w:rFonts w:ascii="Times New Roman" w:hAnsi="Times New Roman"/>
          <w:sz w:val="24"/>
          <w:szCs w:val="24"/>
          <w:vertAlign w:val="subscript"/>
        </w:rPr>
        <w:t>3</w:t>
      </w:r>
      <w:r w:rsidR="004F04DB">
        <w:rPr>
          <w:rFonts w:ascii="Times New Roman" w:hAnsi="Times New Roman"/>
          <w:sz w:val="24"/>
          <w:szCs w:val="24"/>
        </w:rPr>
        <w:t>─С</w:t>
      </w:r>
      <w:proofErr w:type="gramStart"/>
      <w:r w:rsidR="004F04DB">
        <w:rPr>
          <w:rFonts w:ascii="Times New Roman" w:hAnsi="Times New Roman"/>
          <w:sz w:val="24"/>
          <w:szCs w:val="24"/>
        </w:rPr>
        <w:t>Н(</w:t>
      </w:r>
      <w:proofErr w:type="gramEnd"/>
      <w:r w:rsidR="004F04DB">
        <w:rPr>
          <w:rFonts w:ascii="Times New Roman" w:hAnsi="Times New Roman"/>
          <w:sz w:val="24"/>
          <w:szCs w:val="24"/>
        </w:rPr>
        <w:t>СН</w:t>
      </w:r>
      <w:r w:rsidR="004F04DB">
        <w:rPr>
          <w:rFonts w:ascii="Times New Roman" w:hAnsi="Times New Roman"/>
          <w:sz w:val="24"/>
          <w:szCs w:val="24"/>
          <w:vertAlign w:val="subscript"/>
        </w:rPr>
        <w:t>3</w:t>
      </w:r>
      <w:r w:rsidR="004F04DB">
        <w:rPr>
          <w:rFonts w:ascii="Times New Roman" w:hAnsi="Times New Roman"/>
          <w:sz w:val="24"/>
          <w:szCs w:val="24"/>
        </w:rPr>
        <w:t>)─СН═СН─СН</w:t>
      </w:r>
      <w:r w:rsidR="004F04DB">
        <w:rPr>
          <w:rFonts w:ascii="Times New Roman" w:hAnsi="Times New Roman"/>
          <w:sz w:val="24"/>
          <w:szCs w:val="24"/>
          <w:vertAlign w:val="subscript"/>
        </w:rPr>
        <w:t>3</w:t>
      </w:r>
    </w:p>
    <w:p w:rsidR="004F04DB" w:rsidRDefault="004F04DB" w:rsidP="004F04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1) гексен-2                                               3) 4-метилпентен-2</w:t>
      </w:r>
    </w:p>
    <w:p w:rsidR="004F04DB" w:rsidRDefault="004F04DB" w:rsidP="004F04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2) 2-метилпентен-3                                 4) 4-метилпентин-2</w:t>
      </w:r>
    </w:p>
    <w:p w:rsidR="004F04DB" w:rsidRDefault="00F42558" w:rsidP="004F04DB">
      <w:pPr>
        <w:tabs>
          <w:tab w:val="left" w:pos="52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="004F04DB">
        <w:rPr>
          <w:rFonts w:ascii="Times New Roman" w:hAnsi="Times New Roman"/>
          <w:sz w:val="24"/>
          <w:szCs w:val="24"/>
        </w:rPr>
        <w:t>. Название вещества, формула которого</w:t>
      </w:r>
      <w:r w:rsidR="004F04DB">
        <w:rPr>
          <w:rFonts w:ascii="Times New Roman" w:hAnsi="Times New Roman"/>
          <w:sz w:val="24"/>
          <w:szCs w:val="24"/>
        </w:rPr>
        <w:tab/>
        <w:t>СН</w:t>
      </w:r>
      <w:r w:rsidR="004F04DB">
        <w:rPr>
          <w:rFonts w:ascii="Times New Roman" w:hAnsi="Times New Roman"/>
          <w:sz w:val="24"/>
          <w:szCs w:val="24"/>
          <w:vertAlign w:val="subscript"/>
        </w:rPr>
        <w:t>3</w:t>
      </w:r>
      <w:r w:rsidR="004F04DB">
        <w:rPr>
          <w:rFonts w:ascii="Times New Roman" w:hAnsi="Times New Roman"/>
          <w:sz w:val="24"/>
          <w:szCs w:val="24"/>
        </w:rPr>
        <w:t>─СН</w:t>
      </w:r>
      <w:r w:rsidR="004F04DB">
        <w:rPr>
          <w:rFonts w:ascii="Times New Roman" w:hAnsi="Times New Roman"/>
          <w:sz w:val="24"/>
          <w:szCs w:val="24"/>
          <w:vertAlign w:val="subscript"/>
        </w:rPr>
        <w:t>2</w:t>
      </w:r>
      <w:r w:rsidR="004F04DB">
        <w:rPr>
          <w:rFonts w:ascii="Times New Roman" w:hAnsi="Times New Roman"/>
          <w:sz w:val="24"/>
          <w:szCs w:val="24"/>
        </w:rPr>
        <w:t>─С</w:t>
      </w:r>
      <w:proofErr w:type="gramStart"/>
      <w:r w:rsidR="004F04DB">
        <w:rPr>
          <w:rFonts w:ascii="Times New Roman" w:hAnsi="Times New Roman"/>
          <w:sz w:val="24"/>
          <w:szCs w:val="24"/>
        </w:rPr>
        <w:t>Н(</w:t>
      </w:r>
      <w:proofErr w:type="gramEnd"/>
      <w:r w:rsidR="004F04DB">
        <w:rPr>
          <w:rFonts w:ascii="Times New Roman" w:hAnsi="Times New Roman"/>
          <w:sz w:val="24"/>
          <w:szCs w:val="24"/>
        </w:rPr>
        <w:t>СН</w:t>
      </w:r>
      <w:r w:rsidR="004F04DB">
        <w:rPr>
          <w:rFonts w:ascii="Times New Roman" w:hAnsi="Times New Roman"/>
          <w:sz w:val="24"/>
          <w:szCs w:val="24"/>
          <w:vertAlign w:val="subscript"/>
        </w:rPr>
        <w:t>3</w:t>
      </w:r>
      <w:r w:rsidR="004F04DB">
        <w:rPr>
          <w:rFonts w:ascii="Times New Roman" w:hAnsi="Times New Roman"/>
          <w:sz w:val="24"/>
          <w:szCs w:val="24"/>
        </w:rPr>
        <w:t>)─СН(СН</w:t>
      </w:r>
      <w:r w:rsidR="004F04DB">
        <w:rPr>
          <w:rFonts w:ascii="Times New Roman" w:hAnsi="Times New Roman"/>
          <w:sz w:val="24"/>
          <w:szCs w:val="24"/>
          <w:vertAlign w:val="subscript"/>
        </w:rPr>
        <w:t>3</w:t>
      </w:r>
      <w:r w:rsidR="004F04DB">
        <w:rPr>
          <w:rFonts w:ascii="Times New Roman" w:hAnsi="Times New Roman"/>
          <w:sz w:val="24"/>
          <w:szCs w:val="24"/>
        </w:rPr>
        <w:t>)─СОН</w:t>
      </w:r>
    </w:p>
    <w:p w:rsidR="004F04DB" w:rsidRDefault="004F04DB" w:rsidP="004F04DB">
      <w:pPr>
        <w:tabs>
          <w:tab w:val="left" w:pos="52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1) 2,3-диметилбутаналь                           3) </w:t>
      </w:r>
      <w:proofErr w:type="spellStart"/>
      <w:r>
        <w:rPr>
          <w:rFonts w:ascii="Times New Roman" w:hAnsi="Times New Roman"/>
          <w:sz w:val="24"/>
          <w:szCs w:val="24"/>
        </w:rPr>
        <w:t>пентаналь</w:t>
      </w:r>
      <w:proofErr w:type="spellEnd"/>
    </w:p>
    <w:p w:rsidR="004F04DB" w:rsidRDefault="004F04DB" w:rsidP="004F04DB">
      <w:pPr>
        <w:tabs>
          <w:tab w:val="left" w:pos="52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2) 2,3-диметилпентаналь                         4) 3,4-диметилпентаналь</w:t>
      </w:r>
    </w:p>
    <w:p w:rsidR="004F04DB" w:rsidRDefault="00F42558" w:rsidP="004F04D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</w:t>
      </w:r>
      <w:r w:rsidR="004F04DB">
        <w:rPr>
          <w:rFonts w:ascii="Times New Roman" w:hAnsi="Times New Roman"/>
          <w:sz w:val="24"/>
          <w:szCs w:val="24"/>
        </w:rPr>
        <w:t>. Из приведенных ниже пар веществ укажите гомологи:</w:t>
      </w:r>
    </w:p>
    <w:p w:rsidR="004F04DB" w:rsidRDefault="004F04DB" w:rsidP="004F04DB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2–</w:t>
      </w:r>
      <w:proofErr w:type="spellStart"/>
      <w:r>
        <w:rPr>
          <w:rFonts w:ascii="Times New Roman" w:hAnsi="Times New Roman"/>
          <w:sz w:val="24"/>
          <w:szCs w:val="24"/>
        </w:rPr>
        <w:t>метилбутан</w:t>
      </w:r>
      <w:proofErr w:type="spellEnd"/>
      <w:r>
        <w:rPr>
          <w:rFonts w:ascii="Times New Roman" w:hAnsi="Times New Roman"/>
          <w:sz w:val="24"/>
          <w:szCs w:val="24"/>
        </w:rPr>
        <w:t xml:space="preserve"> и 2–метилбутен-1;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3) </w:t>
      </w:r>
      <w:proofErr w:type="spellStart"/>
      <w:r>
        <w:rPr>
          <w:rFonts w:ascii="Times New Roman" w:hAnsi="Times New Roman"/>
          <w:sz w:val="24"/>
          <w:szCs w:val="24"/>
        </w:rPr>
        <w:t>метилциклогексан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этилциклогексан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4F04DB" w:rsidRDefault="004F04DB" w:rsidP="004F04DB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2–метилбутен-1 и 2-метилбутен-2;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4) пентан и </w:t>
      </w:r>
      <w:proofErr w:type="spellStart"/>
      <w:r>
        <w:rPr>
          <w:rFonts w:ascii="Times New Roman" w:hAnsi="Times New Roman"/>
          <w:sz w:val="24"/>
          <w:szCs w:val="24"/>
        </w:rPr>
        <w:t>пентанол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4F04DB" w:rsidRDefault="00F42558" w:rsidP="004F04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</w:t>
      </w:r>
      <w:r w:rsidR="004F04DB">
        <w:rPr>
          <w:rFonts w:ascii="Times New Roman" w:hAnsi="Times New Roman"/>
          <w:sz w:val="24"/>
          <w:szCs w:val="24"/>
        </w:rPr>
        <w:t>. Среди углеводородов состава С</w:t>
      </w:r>
      <w:r w:rsidR="004F04DB">
        <w:rPr>
          <w:rFonts w:ascii="Times New Roman" w:hAnsi="Times New Roman"/>
          <w:sz w:val="24"/>
          <w:szCs w:val="24"/>
          <w:vertAlign w:val="subscript"/>
        </w:rPr>
        <w:t>6</w:t>
      </w:r>
      <w:r w:rsidR="004F04DB">
        <w:rPr>
          <w:rFonts w:ascii="Times New Roman" w:hAnsi="Times New Roman"/>
          <w:sz w:val="24"/>
          <w:szCs w:val="24"/>
        </w:rPr>
        <w:t>Н</w:t>
      </w:r>
      <w:r w:rsidR="004F04DB">
        <w:rPr>
          <w:rFonts w:ascii="Times New Roman" w:hAnsi="Times New Roman"/>
          <w:sz w:val="24"/>
          <w:szCs w:val="24"/>
          <w:vertAlign w:val="subscript"/>
        </w:rPr>
        <w:t>6</w:t>
      </w:r>
      <w:r w:rsidR="004F04DB">
        <w:rPr>
          <w:rFonts w:ascii="Times New Roman" w:hAnsi="Times New Roman"/>
          <w:sz w:val="24"/>
          <w:szCs w:val="24"/>
        </w:rPr>
        <w:t>, С</w:t>
      </w:r>
      <w:r w:rsidR="004F04DB">
        <w:rPr>
          <w:rFonts w:ascii="Times New Roman" w:hAnsi="Times New Roman"/>
          <w:sz w:val="24"/>
          <w:szCs w:val="24"/>
          <w:vertAlign w:val="subscript"/>
        </w:rPr>
        <w:t>3</w:t>
      </w:r>
      <w:r w:rsidR="004F04DB">
        <w:rPr>
          <w:rFonts w:ascii="Times New Roman" w:hAnsi="Times New Roman"/>
          <w:sz w:val="24"/>
          <w:szCs w:val="24"/>
        </w:rPr>
        <w:t>Н</w:t>
      </w:r>
      <w:r w:rsidR="004F04DB">
        <w:rPr>
          <w:rFonts w:ascii="Times New Roman" w:hAnsi="Times New Roman"/>
          <w:sz w:val="24"/>
          <w:szCs w:val="24"/>
          <w:vertAlign w:val="subscript"/>
        </w:rPr>
        <w:t>4</w:t>
      </w:r>
      <w:r w:rsidR="004F04DB">
        <w:rPr>
          <w:rFonts w:ascii="Times New Roman" w:hAnsi="Times New Roman"/>
          <w:sz w:val="24"/>
          <w:szCs w:val="24"/>
        </w:rPr>
        <w:t>, С</w:t>
      </w:r>
      <w:r w:rsidR="004F04DB">
        <w:rPr>
          <w:rFonts w:ascii="Times New Roman" w:hAnsi="Times New Roman"/>
          <w:sz w:val="24"/>
          <w:szCs w:val="24"/>
          <w:vertAlign w:val="subscript"/>
        </w:rPr>
        <w:t>10</w:t>
      </w:r>
      <w:r w:rsidR="004F04DB">
        <w:rPr>
          <w:rFonts w:ascii="Times New Roman" w:hAnsi="Times New Roman"/>
          <w:sz w:val="24"/>
          <w:szCs w:val="24"/>
        </w:rPr>
        <w:t>Н</w:t>
      </w:r>
      <w:r w:rsidR="004F04DB">
        <w:rPr>
          <w:rFonts w:ascii="Times New Roman" w:hAnsi="Times New Roman"/>
          <w:sz w:val="24"/>
          <w:szCs w:val="24"/>
          <w:vertAlign w:val="subscript"/>
        </w:rPr>
        <w:t>22</w:t>
      </w:r>
      <w:r w:rsidR="004F04DB">
        <w:rPr>
          <w:rFonts w:ascii="Times New Roman" w:hAnsi="Times New Roman"/>
          <w:sz w:val="24"/>
          <w:szCs w:val="24"/>
        </w:rPr>
        <w:t>, С</w:t>
      </w:r>
      <w:r w:rsidR="004F04DB">
        <w:rPr>
          <w:rFonts w:ascii="Times New Roman" w:hAnsi="Times New Roman"/>
          <w:sz w:val="24"/>
          <w:szCs w:val="24"/>
          <w:vertAlign w:val="subscript"/>
        </w:rPr>
        <w:t>4</w:t>
      </w:r>
      <w:r w:rsidR="004F04DB">
        <w:rPr>
          <w:rFonts w:ascii="Times New Roman" w:hAnsi="Times New Roman"/>
          <w:sz w:val="24"/>
          <w:szCs w:val="24"/>
        </w:rPr>
        <w:t>Н</w:t>
      </w:r>
      <w:r w:rsidR="004F04DB">
        <w:rPr>
          <w:rFonts w:ascii="Times New Roman" w:hAnsi="Times New Roman"/>
          <w:sz w:val="24"/>
          <w:szCs w:val="24"/>
          <w:vertAlign w:val="subscript"/>
        </w:rPr>
        <w:t>10</w:t>
      </w:r>
      <w:r w:rsidR="004F04DB">
        <w:rPr>
          <w:rFonts w:ascii="Times New Roman" w:hAnsi="Times New Roman"/>
          <w:sz w:val="24"/>
          <w:szCs w:val="24"/>
        </w:rPr>
        <w:t>, С</w:t>
      </w:r>
      <w:r w:rsidR="004F04DB">
        <w:rPr>
          <w:rFonts w:ascii="Times New Roman" w:hAnsi="Times New Roman"/>
          <w:sz w:val="24"/>
          <w:szCs w:val="24"/>
          <w:vertAlign w:val="subscript"/>
        </w:rPr>
        <w:t>5</w:t>
      </w:r>
      <w:r w:rsidR="004F04DB">
        <w:rPr>
          <w:rFonts w:ascii="Times New Roman" w:hAnsi="Times New Roman"/>
          <w:sz w:val="24"/>
          <w:szCs w:val="24"/>
        </w:rPr>
        <w:t>Н</w:t>
      </w:r>
      <w:r w:rsidR="004F04DB">
        <w:rPr>
          <w:rFonts w:ascii="Times New Roman" w:hAnsi="Times New Roman"/>
          <w:sz w:val="24"/>
          <w:szCs w:val="24"/>
          <w:vertAlign w:val="subscript"/>
        </w:rPr>
        <w:t>10</w:t>
      </w:r>
      <w:r w:rsidR="004F04DB">
        <w:rPr>
          <w:rFonts w:ascii="Times New Roman" w:hAnsi="Times New Roman"/>
          <w:sz w:val="24"/>
          <w:szCs w:val="24"/>
        </w:rPr>
        <w:t>, С</w:t>
      </w:r>
      <w:r w:rsidR="004F04DB">
        <w:rPr>
          <w:rFonts w:ascii="Times New Roman" w:hAnsi="Times New Roman"/>
          <w:sz w:val="24"/>
          <w:szCs w:val="24"/>
          <w:vertAlign w:val="subscript"/>
        </w:rPr>
        <w:t>7</w:t>
      </w:r>
      <w:r w:rsidR="004F04DB">
        <w:rPr>
          <w:rFonts w:ascii="Times New Roman" w:hAnsi="Times New Roman"/>
          <w:sz w:val="24"/>
          <w:szCs w:val="24"/>
        </w:rPr>
        <w:t>Н</w:t>
      </w:r>
      <w:r w:rsidR="004F04DB">
        <w:rPr>
          <w:rFonts w:ascii="Times New Roman" w:hAnsi="Times New Roman"/>
          <w:sz w:val="24"/>
          <w:szCs w:val="24"/>
          <w:vertAlign w:val="subscript"/>
        </w:rPr>
        <w:t>8</w:t>
      </w:r>
      <w:r w:rsidR="004F04DB">
        <w:rPr>
          <w:rFonts w:ascii="Times New Roman" w:hAnsi="Times New Roman"/>
          <w:sz w:val="24"/>
          <w:szCs w:val="24"/>
        </w:rPr>
        <w:t>, С</w:t>
      </w:r>
      <w:r w:rsidR="004F04DB">
        <w:rPr>
          <w:rFonts w:ascii="Times New Roman" w:hAnsi="Times New Roman"/>
          <w:sz w:val="24"/>
          <w:szCs w:val="24"/>
          <w:vertAlign w:val="subscript"/>
        </w:rPr>
        <w:t>10</w:t>
      </w:r>
      <w:r w:rsidR="004F04DB">
        <w:rPr>
          <w:rFonts w:ascii="Times New Roman" w:hAnsi="Times New Roman"/>
          <w:sz w:val="24"/>
          <w:szCs w:val="24"/>
        </w:rPr>
        <w:t>Н</w:t>
      </w:r>
      <w:r w:rsidR="004F04DB">
        <w:rPr>
          <w:rFonts w:ascii="Times New Roman" w:hAnsi="Times New Roman"/>
          <w:sz w:val="24"/>
          <w:szCs w:val="24"/>
          <w:vertAlign w:val="subscript"/>
        </w:rPr>
        <w:t>18</w:t>
      </w:r>
      <w:r w:rsidR="004F04DB">
        <w:rPr>
          <w:rFonts w:ascii="Times New Roman" w:hAnsi="Times New Roman"/>
          <w:sz w:val="24"/>
          <w:szCs w:val="24"/>
        </w:rPr>
        <w:t>, С</w:t>
      </w:r>
      <w:r w:rsidR="004F04DB">
        <w:rPr>
          <w:rFonts w:ascii="Times New Roman" w:hAnsi="Times New Roman"/>
          <w:sz w:val="24"/>
          <w:szCs w:val="24"/>
          <w:vertAlign w:val="subscript"/>
        </w:rPr>
        <w:t>5</w:t>
      </w:r>
      <w:r w:rsidR="004F04DB">
        <w:rPr>
          <w:rFonts w:ascii="Times New Roman" w:hAnsi="Times New Roman"/>
          <w:sz w:val="24"/>
          <w:szCs w:val="24"/>
        </w:rPr>
        <w:t>Н</w:t>
      </w:r>
      <w:r w:rsidR="004F04DB">
        <w:rPr>
          <w:rFonts w:ascii="Times New Roman" w:hAnsi="Times New Roman"/>
          <w:sz w:val="24"/>
          <w:szCs w:val="24"/>
          <w:vertAlign w:val="subscript"/>
        </w:rPr>
        <w:t>8</w:t>
      </w:r>
      <w:r w:rsidR="004F04DB">
        <w:rPr>
          <w:rFonts w:ascii="Times New Roman" w:hAnsi="Times New Roman"/>
          <w:sz w:val="24"/>
          <w:szCs w:val="24"/>
        </w:rPr>
        <w:t>, С</w:t>
      </w:r>
      <w:r w:rsidR="004F04DB">
        <w:rPr>
          <w:rFonts w:ascii="Times New Roman" w:hAnsi="Times New Roman"/>
          <w:sz w:val="24"/>
          <w:szCs w:val="24"/>
          <w:vertAlign w:val="subscript"/>
        </w:rPr>
        <w:t>6</w:t>
      </w:r>
      <w:r w:rsidR="004F04DB">
        <w:rPr>
          <w:rFonts w:ascii="Times New Roman" w:hAnsi="Times New Roman"/>
          <w:sz w:val="24"/>
          <w:szCs w:val="24"/>
        </w:rPr>
        <w:t>Н</w:t>
      </w:r>
      <w:r w:rsidR="004F04DB">
        <w:rPr>
          <w:rFonts w:ascii="Times New Roman" w:hAnsi="Times New Roman"/>
          <w:sz w:val="24"/>
          <w:szCs w:val="24"/>
          <w:vertAlign w:val="subscript"/>
        </w:rPr>
        <w:t>14</w:t>
      </w:r>
      <w:r w:rsidR="004F04DB">
        <w:rPr>
          <w:rFonts w:ascii="Times New Roman" w:hAnsi="Times New Roman"/>
          <w:sz w:val="24"/>
          <w:szCs w:val="24"/>
        </w:rPr>
        <w:t xml:space="preserve"> число гомологов метана равно: 1) 1;       2) 2;       3) 3;       4) 4.</w:t>
      </w:r>
    </w:p>
    <w:p w:rsidR="004F04DB" w:rsidRDefault="00F42558" w:rsidP="004F04D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</w:t>
      </w:r>
      <w:r w:rsidR="004F04DB">
        <w:rPr>
          <w:rFonts w:ascii="Times New Roman" w:hAnsi="Times New Roman"/>
          <w:sz w:val="24"/>
          <w:szCs w:val="24"/>
        </w:rPr>
        <w:t>. Изомеры, отличающиеся строением углеродного скелета:</w:t>
      </w:r>
    </w:p>
    <w:p w:rsidR="004F04DB" w:rsidRDefault="004F04DB" w:rsidP="004F04DB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бутан и </w:t>
      </w:r>
      <w:proofErr w:type="spellStart"/>
      <w:r>
        <w:rPr>
          <w:rFonts w:ascii="Times New Roman" w:hAnsi="Times New Roman"/>
          <w:sz w:val="24"/>
          <w:szCs w:val="24"/>
        </w:rPr>
        <w:t>бутанон</w:t>
      </w:r>
      <w:proofErr w:type="spellEnd"/>
      <w:r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3) бутан и бутен–2;</w:t>
      </w:r>
    </w:p>
    <w:p w:rsidR="004F04DB" w:rsidRDefault="004F04DB" w:rsidP="004F04DB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бутан и 2–</w:t>
      </w:r>
      <w:proofErr w:type="spellStart"/>
      <w:r>
        <w:rPr>
          <w:rFonts w:ascii="Times New Roman" w:hAnsi="Times New Roman"/>
          <w:sz w:val="24"/>
          <w:szCs w:val="24"/>
        </w:rPr>
        <w:t>метилпропан</w:t>
      </w:r>
      <w:proofErr w:type="spellEnd"/>
      <w:r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4) бутан и </w:t>
      </w:r>
      <w:proofErr w:type="spellStart"/>
      <w:r>
        <w:rPr>
          <w:rFonts w:ascii="Times New Roman" w:hAnsi="Times New Roman"/>
          <w:sz w:val="24"/>
          <w:szCs w:val="24"/>
        </w:rPr>
        <w:t>бутаналь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4F04DB" w:rsidRDefault="00F42558" w:rsidP="004F04D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</w:t>
      </w:r>
      <w:r w:rsidR="004F04DB">
        <w:rPr>
          <w:rFonts w:ascii="Times New Roman" w:hAnsi="Times New Roman"/>
          <w:sz w:val="24"/>
          <w:szCs w:val="24"/>
        </w:rPr>
        <w:t>. Из приведенных ниже пар веществ укажите гомологи:</w:t>
      </w:r>
    </w:p>
    <w:p w:rsidR="004F04DB" w:rsidRDefault="004F04DB" w:rsidP="004F04DB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2–</w:t>
      </w:r>
      <w:proofErr w:type="spellStart"/>
      <w:r>
        <w:rPr>
          <w:rFonts w:ascii="Times New Roman" w:hAnsi="Times New Roman"/>
          <w:sz w:val="24"/>
          <w:szCs w:val="24"/>
        </w:rPr>
        <w:t>метилпропан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бутин</w:t>
      </w:r>
      <w:proofErr w:type="spellEnd"/>
      <w:r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3) пентан и пентадиен-1,3;</w:t>
      </w:r>
    </w:p>
    <w:p w:rsidR="004F04DB" w:rsidRDefault="004F04DB" w:rsidP="004F04DB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2–метилбутен-1 и 2-метилпентен-1;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4) бензол и фенол.</w:t>
      </w:r>
    </w:p>
    <w:p w:rsidR="004F04DB" w:rsidRDefault="00F42558" w:rsidP="004F04D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16</w:t>
      </w:r>
      <w:r w:rsidR="004F04DB">
        <w:rPr>
          <w:rFonts w:ascii="Times New Roman" w:hAnsi="Times New Roman"/>
          <w:b/>
          <w:sz w:val="24"/>
          <w:szCs w:val="24"/>
        </w:rPr>
        <w:t>.</w:t>
      </w:r>
      <w:r w:rsidR="004F04DB">
        <w:rPr>
          <w:rFonts w:ascii="Times New Roman" w:hAnsi="Times New Roman"/>
          <w:sz w:val="24"/>
          <w:szCs w:val="24"/>
        </w:rPr>
        <w:t xml:space="preserve"> Реакция, при которой происходит присоединение водорода, называется реакцией:</w:t>
      </w:r>
    </w:p>
    <w:p w:rsidR="004F04DB" w:rsidRDefault="004F04DB" w:rsidP="004F04DB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гидрирования;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3) дегидрирования;</w:t>
      </w:r>
    </w:p>
    <w:p w:rsidR="004F04DB" w:rsidRDefault="004F04DB" w:rsidP="004F04DB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гидрогенизации;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4) дегидратации.</w:t>
      </w:r>
    </w:p>
    <w:p w:rsidR="004F04DB" w:rsidRDefault="00F42558" w:rsidP="004F04D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</w:t>
      </w:r>
      <w:r w:rsidR="004F04DB">
        <w:rPr>
          <w:rFonts w:ascii="Times New Roman" w:hAnsi="Times New Roman"/>
          <w:sz w:val="24"/>
          <w:szCs w:val="24"/>
        </w:rPr>
        <w:t>. Реакция, при которой происходит отщепление воды, называется реакцией:</w:t>
      </w:r>
    </w:p>
    <w:p w:rsidR="004F04DB" w:rsidRDefault="004F04DB" w:rsidP="004F04DB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гидрирования;</w:t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  <w:t xml:space="preserve">3) </w:t>
      </w:r>
      <w:r>
        <w:rPr>
          <w:rFonts w:ascii="Times New Roman" w:hAnsi="Times New Roman"/>
          <w:sz w:val="24"/>
          <w:szCs w:val="24"/>
        </w:rPr>
        <w:t>дегидрирования;</w:t>
      </w:r>
    </w:p>
    <w:p w:rsidR="004F04DB" w:rsidRDefault="004F04DB" w:rsidP="004F04DB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гидрогенизации;</w:t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  <w:t xml:space="preserve">4) </w:t>
      </w:r>
      <w:r>
        <w:rPr>
          <w:rFonts w:ascii="Times New Roman" w:hAnsi="Times New Roman"/>
          <w:sz w:val="24"/>
          <w:szCs w:val="24"/>
        </w:rPr>
        <w:t>дегидратации.</w:t>
      </w:r>
    </w:p>
    <w:p w:rsidR="004F04DB" w:rsidRDefault="00F42558" w:rsidP="004F04D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4F04DB">
        <w:rPr>
          <w:rFonts w:ascii="Times New Roman" w:hAnsi="Times New Roman"/>
          <w:sz w:val="24"/>
          <w:szCs w:val="24"/>
        </w:rPr>
        <w:t>. Реакция, при которой происходит отщепление водорода, называется реакцией:</w:t>
      </w:r>
    </w:p>
    <w:p w:rsidR="004F04DB" w:rsidRDefault="004F04DB" w:rsidP="004F04DB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гидрирования;</w:t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  <w:t xml:space="preserve">3) </w:t>
      </w:r>
      <w:r>
        <w:rPr>
          <w:rFonts w:ascii="Times New Roman" w:hAnsi="Times New Roman"/>
          <w:sz w:val="24"/>
          <w:szCs w:val="24"/>
        </w:rPr>
        <w:t>дегидрирования;</w:t>
      </w:r>
    </w:p>
    <w:p w:rsidR="004F04DB" w:rsidRDefault="004F04DB" w:rsidP="004F04DB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гидрогенизации;</w:t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  <w:t xml:space="preserve">4) </w:t>
      </w:r>
      <w:r>
        <w:rPr>
          <w:rFonts w:ascii="Times New Roman" w:hAnsi="Times New Roman"/>
          <w:sz w:val="24"/>
          <w:szCs w:val="24"/>
        </w:rPr>
        <w:t>дегидратации.</w:t>
      </w:r>
    </w:p>
    <w:p w:rsidR="004F04DB" w:rsidRPr="00F42558" w:rsidRDefault="00F42558" w:rsidP="00F425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19</w:t>
      </w:r>
      <w:r w:rsidR="004F04DB" w:rsidRPr="00F42558">
        <w:rPr>
          <w:rFonts w:ascii="Times New Roman" w:hAnsi="Times New Roman"/>
          <w:sz w:val="24"/>
          <w:szCs w:val="24"/>
        </w:rPr>
        <w:t>. Реакция  С</w:t>
      </w:r>
      <w:r w:rsidR="004F04DB" w:rsidRPr="00F42558">
        <w:rPr>
          <w:rFonts w:ascii="Times New Roman" w:hAnsi="Times New Roman"/>
          <w:sz w:val="24"/>
          <w:szCs w:val="24"/>
          <w:vertAlign w:val="subscript"/>
        </w:rPr>
        <w:t>3</w:t>
      </w:r>
      <w:r w:rsidR="004F04DB" w:rsidRPr="00F42558">
        <w:rPr>
          <w:rFonts w:ascii="Times New Roman" w:hAnsi="Times New Roman"/>
          <w:sz w:val="24"/>
          <w:szCs w:val="24"/>
        </w:rPr>
        <w:t>Н</w:t>
      </w:r>
      <w:r w:rsidR="004F04DB" w:rsidRPr="00F42558">
        <w:rPr>
          <w:rFonts w:ascii="Times New Roman" w:hAnsi="Times New Roman"/>
          <w:sz w:val="24"/>
          <w:szCs w:val="24"/>
          <w:vertAlign w:val="subscript"/>
        </w:rPr>
        <w:t>8</w:t>
      </w:r>
      <w:r w:rsidR="004F04DB" w:rsidRPr="00F42558">
        <w:rPr>
          <w:rFonts w:ascii="Times New Roman" w:hAnsi="Times New Roman"/>
          <w:sz w:val="24"/>
          <w:szCs w:val="24"/>
        </w:rPr>
        <w:t xml:space="preserve"> + </w:t>
      </w:r>
      <w:r w:rsidR="004F04DB" w:rsidRPr="00F42558">
        <w:rPr>
          <w:rFonts w:ascii="Times New Roman" w:hAnsi="Times New Roman"/>
          <w:sz w:val="24"/>
          <w:szCs w:val="24"/>
          <w:lang w:val="en-US"/>
        </w:rPr>
        <w:t>Br</w:t>
      </w:r>
      <w:r w:rsidR="004F04DB" w:rsidRPr="00F42558">
        <w:rPr>
          <w:rFonts w:ascii="Times New Roman" w:hAnsi="Times New Roman"/>
          <w:sz w:val="24"/>
          <w:szCs w:val="24"/>
          <w:vertAlign w:val="subscript"/>
        </w:rPr>
        <w:t>2</w:t>
      </w:r>
      <w:r w:rsidR="004F04DB" w:rsidRPr="00F42558">
        <w:rPr>
          <w:rFonts w:ascii="Times New Roman" w:hAnsi="Times New Roman"/>
          <w:sz w:val="24"/>
          <w:szCs w:val="24"/>
        </w:rPr>
        <w:t xml:space="preserve"> </w:t>
      </w:r>
      <w:r w:rsidR="004F04DB" w:rsidRPr="00F42558">
        <w:rPr>
          <w:rFonts w:ascii="Wingdings" w:hAnsi="Wingdings" w:cs="Wingdings"/>
          <w:sz w:val="24"/>
          <w:szCs w:val="24"/>
          <w:lang w:val="en-US"/>
        </w:rPr>
        <w:t></w:t>
      </w:r>
      <w:r w:rsidR="004F04DB" w:rsidRPr="00F42558">
        <w:rPr>
          <w:rFonts w:ascii="Times New Roman" w:hAnsi="Times New Roman"/>
          <w:sz w:val="24"/>
          <w:szCs w:val="24"/>
        </w:rPr>
        <w:t xml:space="preserve"> </w:t>
      </w:r>
      <w:r w:rsidR="004F04DB" w:rsidRPr="00F42558">
        <w:rPr>
          <w:rFonts w:ascii="Times New Roman" w:hAnsi="Times New Roman"/>
          <w:sz w:val="24"/>
          <w:szCs w:val="24"/>
          <w:lang w:val="en-US"/>
        </w:rPr>
        <w:t>C</w:t>
      </w:r>
      <w:r w:rsidR="004F04DB" w:rsidRPr="00F42558">
        <w:rPr>
          <w:rFonts w:ascii="Times New Roman" w:hAnsi="Times New Roman"/>
          <w:sz w:val="24"/>
          <w:szCs w:val="24"/>
          <w:vertAlign w:val="subscript"/>
        </w:rPr>
        <w:t>3</w:t>
      </w:r>
      <w:r w:rsidR="004F04DB" w:rsidRPr="00F42558">
        <w:rPr>
          <w:rFonts w:ascii="Times New Roman" w:hAnsi="Times New Roman"/>
          <w:sz w:val="24"/>
          <w:szCs w:val="24"/>
          <w:lang w:val="en-US"/>
        </w:rPr>
        <w:t>H</w:t>
      </w:r>
      <w:r w:rsidR="004F04DB" w:rsidRPr="00F42558">
        <w:rPr>
          <w:rFonts w:ascii="Times New Roman" w:hAnsi="Times New Roman"/>
          <w:sz w:val="24"/>
          <w:szCs w:val="24"/>
          <w:vertAlign w:val="subscript"/>
        </w:rPr>
        <w:t>7</w:t>
      </w:r>
      <w:r w:rsidR="004F04DB" w:rsidRPr="00F42558">
        <w:rPr>
          <w:rFonts w:ascii="Times New Roman" w:hAnsi="Times New Roman"/>
          <w:sz w:val="24"/>
          <w:szCs w:val="24"/>
          <w:lang w:val="en-US"/>
        </w:rPr>
        <w:t>CI</w:t>
      </w:r>
      <w:r w:rsidR="004F04DB" w:rsidRPr="00F42558">
        <w:rPr>
          <w:rFonts w:ascii="Times New Roman" w:hAnsi="Times New Roman"/>
          <w:sz w:val="24"/>
          <w:szCs w:val="24"/>
        </w:rPr>
        <w:t xml:space="preserve"> + </w:t>
      </w:r>
      <w:proofErr w:type="spellStart"/>
      <w:r w:rsidR="004F04DB" w:rsidRPr="00F42558">
        <w:rPr>
          <w:rFonts w:ascii="Times New Roman" w:hAnsi="Times New Roman"/>
          <w:sz w:val="24"/>
          <w:szCs w:val="24"/>
          <w:lang w:val="en-US"/>
        </w:rPr>
        <w:t>HBr</w:t>
      </w:r>
      <w:proofErr w:type="spellEnd"/>
      <w:r w:rsidR="004F04DB" w:rsidRPr="00F42558">
        <w:rPr>
          <w:rFonts w:ascii="Times New Roman" w:hAnsi="Times New Roman"/>
          <w:sz w:val="24"/>
          <w:szCs w:val="24"/>
        </w:rPr>
        <w:t xml:space="preserve"> относится к реакциям: </w:t>
      </w:r>
    </w:p>
    <w:p w:rsidR="004F04DB" w:rsidRPr="004F04DB" w:rsidRDefault="004F04DB" w:rsidP="00F42558">
      <w:pPr>
        <w:pStyle w:val="a3"/>
        <w:spacing w:after="0" w:line="240" w:lineRule="auto"/>
        <w:ind w:left="1065"/>
        <w:jc w:val="both"/>
        <w:rPr>
          <w:rFonts w:ascii="Times New Roman" w:hAnsi="Times New Roman"/>
          <w:sz w:val="24"/>
          <w:szCs w:val="24"/>
        </w:rPr>
      </w:pPr>
      <w:r w:rsidRPr="004F04DB">
        <w:rPr>
          <w:rFonts w:ascii="Times New Roman" w:hAnsi="Times New Roman"/>
          <w:sz w:val="24"/>
          <w:szCs w:val="24"/>
        </w:rPr>
        <w:t xml:space="preserve">1) присоединения;         </w:t>
      </w:r>
      <w:r w:rsidRPr="004F04DB">
        <w:rPr>
          <w:rFonts w:ascii="Times New Roman" w:hAnsi="Times New Roman"/>
          <w:sz w:val="24"/>
          <w:szCs w:val="24"/>
        </w:rPr>
        <w:tab/>
        <w:t xml:space="preserve">3) изомеризации;         </w:t>
      </w:r>
    </w:p>
    <w:p w:rsidR="004F04DB" w:rsidRPr="004F04DB" w:rsidRDefault="004F04DB" w:rsidP="00F42558">
      <w:pPr>
        <w:pStyle w:val="a3"/>
        <w:spacing w:after="0" w:line="240" w:lineRule="auto"/>
        <w:ind w:left="1065"/>
        <w:jc w:val="both"/>
        <w:rPr>
          <w:rFonts w:ascii="Times New Roman" w:hAnsi="Times New Roman"/>
          <w:sz w:val="24"/>
          <w:szCs w:val="24"/>
        </w:rPr>
      </w:pPr>
      <w:r w:rsidRPr="004F04DB">
        <w:rPr>
          <w:rFonts w:ascii="Times New Roman" w:hAnsi="Times New Roman"/>
          <w:sz w:val="24"/>
          <w:szCs w:val="24"/>
        </w:rPr>
        <w:t xml:space="preserve">2) замещения;         </w:t>
      </w:r>
      <w:r w:rsidRPr="004F04DB">
        <w:rPr>
          <w:rFonts w:ascii="Times New Roman" w:hAnsi="Times New Roman"/>
          <w:sz w:val="24"/>
          <w:szCs w:val="24"/>
        </w:rPr>
        <w:tab/>
        <w:t xml:space="preserve"> </w:t>
      </w:r>
      <w:r w:rsidRPr="004F04DB">
        <w:rPr>
          <w:rFonts w:ascii="Times New Roman" w:hAnsi="Times New Roman"/>
          <w:sz w:val="24"/>
          <w:szCs w:val="24"/>
        </w:rPr>
        <w:tab/>
        <w:t xml:space="preserve">4) элиминирования. </w:t>
      </w:r>
    </w:p>
    <w:p w:rsidR="00F42558" w:rsidRDefault="00F42558" w:rsidP="00F425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 Гомологом уксусной кислоты является кислота</w:t>
      </w:r>
    </w:p>
    <w:p w:rsidR="00F42558" w:rsidRDefault="00F42558" w:rsidP="00F42558">
      <w:pPr>
        <w:tabs>
          <w:tab w:val="left" w:pos="52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1) хлоруксусная                                         3) олеиновая</w:t>
      </w:r>
    </w:p>
    <w:p w:rsidR="00F42558" w:rsidRDefault="00F42558" w:rsidP="00F42558">
      <w:pPr>
        <w:tabs>
          <w:tab w:val="left" w:pos="52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2) муравьиная                                             4) бензойная</w:t>
      </w:r>
    </w:p>
    <w:p w:rsidR="00F42558" w:rsidRDefault="00F42558" w:rsidP="00F425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 Гомологами являются</w:t>
      </w:r>
    </w:p>
    <w:p w:rsidR="00F42558" w:rsidRDefault="00F42558" w:rsidP="00F425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1) </w:t>
      </w:r>
      <w:proofErr w:type="spellStart"/>
      <w:r>
        <w:rPr>
          <w:rFonts w:ascii="Times New Roman" w:hAnsi="Times New Roman"/>
          <w:sz w:val="24"/>
          <w:szCs w:val="24"/>
        </w:rPr>
        <w:t>этен</w:t>
      </w:r>
      <w:proofErr w:type="spellEnd"/>
      <w:r>
        <w:rPr>
          <w:rFonts w:ascii="Times New Roman" w:hAnsi="Times New Roman"/>
          <w:sz w:val="24"/>
          <w:szCs w:val="24"/>
        </w:rPr>
        <w:t xml:space="preserve"> и метан                                        3) </w:t>
      </w:r>
      <w:proofErr w:type="spellStart"/>
      <w:r>
        <w:rPr>
          <w:rFonts w:ascii="Times New Roman" w:hAnsi="Times New Roman"/>
          <w:sz w:val="24"/>
          <w:szCs w:val="24"/>
        </w:rPr>
        <w:t>циклобутан</w:t>
      </w:r>
      <w:proofErr w:type="spellEnd"/>
      <w:r>
        <w:rPr>
          <w:rFonts w:ascii="Times New Roman" w:hAnsi="Times New Roman"/>
          <w:sz w:val="24"/>
          <w:szCs w:val="24"/>
        </w:rPr>
        <w:t xml:space="preserve"> и бутан</w:t>
      </w:r>
    </w:p>
    <w:p w:rsidR="00F42558" w:rsidRDefault="00F42558" w:rsidP="00F425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2) пропан и бутан                                   4) </w:t>
      </w:r>
      <w:proofErr w:type="spellStart"/>
      <w:r>
        <w:rPr>
          <w:rFonts w:ascii="Times New Roman" w:hAnsi="Times New Roman"/>
          <w:sz w:val="24"/>
          <w:szCs w:val="24"/>
        </w:rPr>
        <w:t>этин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этен</w:t>
      </w:r>
      <w:proofErr w:type="spellEnd"/>
    </w:p>
    <w:p w:rsidR="004F04DB" w:rsidRDefault="00F42558" w:rsidP="004F04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</w:t>
      </w:r>
      <w:r w:rsidR="004F04DB">
        <w:rPr>
          <w:rFonts w:ascii="Times New Roman" w:hAnsi="Times New Roman"/>
          <w:sz w:val="24"/>
          <w:szCs w:val="24"/>
        </w:rPr>
        <w:t>. Гомологами являются:</w:t>
      </w:r>
    </w:p>
    <w:p w:rsidR="004F04DB" w:rsidRDefault="004F04DB" w:rsidP="004F04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1) метанол и бензол                                 3) глицерин и этиленгликоль</w:t>
      </w:r>
    </w:p>
    <w:p w:rsidR="004F04DB" w:rsidRDefault="004F04DB" w:rsidP="004F04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2) бутин-2 и бутен-2                               4) 2-метилпропен и 2-метилпентен</w:t>
      </w:r>
    </w:p>
    <w:p w:rsidR="00F42558" w:rsidRDefault="00F42558" w:rsidP="00F425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23. Гомологами являются</w:t>
      </w:r>
    </w:p>
    <w:p w:rsidR="00F42558" w:rsidRDefault="00F42558" w:rsidP="00F425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1) бензол и циклогексан                         3) фенол и этанол</w:t>
      </w:r>
    </w:p>
    <w:p w:rsidR="00F42558" w:rsidRDefault="00F42558" w:rsidP="00F425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2) </w:t>
      </w:r>
      <w:proofErr w:type="spellStart"/>
      <w:r>
        <w:rPr>
          <w:rFonts w:ascii="Times New Roman" w:hAnsi="Times New Roman"/>
          <w:sz w:val="24"/>
          <w:szCs w:val="24"/>
        </w:rPr>
        <w:t>этен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пропен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          4) толуол и метилбензол</w:t>
      </w:r>
    </w:p>
    <w:p w:rsidR="004F04DB" w:rsidRDefault="00F42558" w:rsidP="004F04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</w:t>
      </w:r>
      <w:r w:rsidR="004F04DB">
        <w:rPr>
          <w:rFonts w:ascii="Times New Roman" w:hAnsi="Times New Roman"/>
          <w:sz w:val="24"/>
          <w:szCs w:val="24"/>
        </w:rPr>
        <w:t>. Изомерами являются:</w:t>
      </w:r>
    </w:p>
    <w:p w:rsidR="004F04DB" w:rsidRDefault="004F04DB" w:rsidP="004F04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1) бензол и толуол                                  </w:t>
      </w:r>
      <w:r>
        <w:rPr>
          <w:rFonts w:ascii="Times New Roman" w:hAnsi="Times New Roman"/>
          <w:sz w:val="24"/>
          <w:szCs w:val="24"/>
        </w:rPr>
        <w:tab/>
        <w:t xml:space="preserve">3) этанол и </w:t>
      </w:r>
      <w:proofErr w:type="spellStart"/>
      <w:r>
        <w:rPr>
          <w:rFonts w:ascii="Times New Roman" w:hAnsi="Times New Roman"/>
          <w:sz w:val="24"/>
          <w:szCs w:val="24"/>
        </w:rPr>
        <w:t>диметиловый</w:t>
      </w:r>
      <w:proofErr w:type="spellEnd"/>
      <w:r>
        <w:rPr>
          <w:rFonts w:ascii="Times New Roman" w:hAnsi="Times New Roman"/>
          <w:sz w:val="24"/>
          <w:szCs w:val="24"/>
        </w:rPr>
        <w:t xml:space="preserve"> эфир             </w:t>
      </w:r>
    </w:p>
    <w:p w:rsidR="004F04DB" w:rsidRDefault="004F04DB" w:rsidP="004F04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2) уксусная кислота и </w:t>
      </w:r>
      <w:proofErr w:type="spellStart"/>
      <w:r>
        <w:rPr>
          <w:rFonts w:ascii="Times New Roman" w:hAnsi="Times New Roman"/>
          <w:sz w:val="24"/>
          <w:szCs w:val="24"/>
        </w:rPr>
        <w:t>этилформиат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4) этанол и фенол</w:t>
      </w:r>
    </w:p>
    <w:p w:rsidR="00F42558" w:rsidRDefault="00F42558" w:rsidP="00F42558">
      <w:pPr>
        <w:tabs>
          <w:tab w:val="left" w:pos="52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 Изомерами являются:</w:t>
      </w:r>
    </w:p>
    <w:p w:rsidR="00F42558" w:rsidRDefault="00F42558" w:rsidP="00F42558">
      <w:pPr>
        <w:tabs>
          <w:tab w:val="left" w:pos="52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1) пентан и </w:t>
      </w:r>
      <w:proofErr w:type="spellStart"/>
      <w:r>
        <w:rPr>
          <w:rFonts w:ascii="Times New Roman" w:hAnsi="Times New Roman"/>
          <w:sz w:val="24"/>
          <w:szCs w:val="24"/>
        </w:rPr>
        <w:t>пентадиен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  3) этан и ацетилен</w:t>
      </w:r>
    </w:p>
    <w:p w:rsidR="00F42558" w:rsidRDefault="00F42558" w:rsidP="00F42558">
      <w:pPr>
        <w:tabs>
          <w:tab w:val="left" w:pos="52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2) уксусная кислота и </w:t>
      </w:r>
      <w:proofErr w:type="spellStart"/>
      <w:r>
        <w:rPr>
          <w:rFonts w:ascii="Times New Roman" w:hAnsi="Times New Roman"/>
          <w:sz w:val="24"/>
          <w:szCs w:val="24"/>
        </w:rPr>
        <w:t>метилформиат</w:t>
      </w:r>
      <w:proofErr w:type="spellEnd"/>
      <w:r>
        <w:rPr>
          <w:rFonts w:ascii="Times New Roman" w:hAnsi="Times New Roman"/>
          <w:sz w:val="24"/>
          <w:szCs w:val="24"/>
        </w:rPr>
        <w:t xml:space="preserve">     4) этанол и </w:t>
      </w:r>
      <w:proofErr w:type="spellStart"/>
      <w:r>
        <w:rPr>
          <w:rFonts w:ascii="Times New Roman" w:hAnsi="Times New Roman"/>
          <w:sz w:val="24"/>
          <w:szCs w:val="24"/>
        </w:rPr>
        <w:t>этаналь</w:t>
      </w:r>
      <w:proofErr w:type="spellEnd"/>
    </w:p>
    <w:p w:rsidR="00F42558" w:rsidRDefault="00F42558" w:rsidP="00F425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 Изомерами являются</w:t>
      </w:r>
    </w:p>
    <w:p w:rsidR="00F42558" w:rsidRDefault="00F42558" w:rsidP="00F425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1) </w:t>
      </w:r>
      <w:proofErr w:type="spellStart"/>
      <w:r>
        <w:rPr>
          <w:rFonts w:ascii="Times New Roman" w:hAnsi="Times New Roman"/>
          <w:sz w:val="24"/>
          <w:szCs w:val="24"/>
        </w:rPr>
        <w:t>метилпропан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метилпропен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3) метан и этан</w:t>
      </w:r>
    </w:p>
    <w:p w:rsidR="00F42558" w:rsidRDefault="00F42558" w:rsidP="00F425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2) бутен-1 и пентен-1                               4) </w:t>
      </w:r>
      <w:proofErr w:type="spellStart"/>
      <w:r>
        <w:rPr>
          <w:rFonts w:ascii="Times New Roman" w:hAnsi="Times New Roman"/>
          <w:sz w:val="24"/>
          <w:szCs w:val="24"/>
        </w:rPr>
        <w:t>метилпропан</w:t>
      </w:r>
      <w:proofErr w:type="spellEnd"/>
      <w:r>
        <w:rPr>
          <w:rFonts w:ascii="Times New Roman" w:hAnsi="Times New Roman"/>
          <w:sz w:val="24"/>
          <w:szCs w:val="24"/>
        </w:rPr>
        <w:t xml:space="preserve"> и бутан</w:t>
      </w:r>
    </w:p>
    <w:p w:rsidR="00F42558" w:rsidRDefault="00F42558" w:rsidP="00F425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27. Изомером </w:t>
      </w:r>
      <w:proofErr w:type="spellStart"/>
      <w:r>
        <w:rPr>
          <w:rFonts w:ascii="Times New Roman" w:hAnsi="Times New Roman"/>
          <w:sz w:val="24"/>
          <w:szCs w:val="24"/>
        </w:rPr>
        <w:t>пропановой</w:t>
      </w:r>
      <w:proofErr w:type="spellEnd"/>
      <w:r>
        <w:rPr>
          <w:rFonts w:ascii="Times New Roman" w:hAnsi="Times New Roman"/>
          <w:sz w:val="24"/>
          <w:szCs w:val="24"/>
        </w:rPr>
        <w:t xml:space="preserve"> кислоты является</w:t>
      </w:r>
    </w:p>
    <w:p w:rsidR="00F42558" w:rsidRDefault="00F42558" w:rsidP="00F425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1) </w:t>
      </w:r>
      <w:proofErr w:type="spellStart"/>
      <w:r>
        <w:rPr>
          <w:rFonts w:ascii="Times New Roman" w:hAnsi="Times New Roman"/>
          <w:sz w:val="24"/>
          <w:szCs w:val="24"/>
        </w:rPr>
        <w:t>диэтиловый</w:t>
      </w:r>
      <w:proofErr w:type="spellEnd"/>
      <w:r>
        <w:rPr>
          <w:rFonts w:ascii="Times New Roman" w:hAnsi="Times New Roman"/>
          <w:sz w:val="24"/>
          <w:szCs w:val="24"/>
        </w:rPr>
        <w:t xml:space="preserve"> эфир                                3) </w:t>
      </w:r>
      <w:proofErr w:type="spellStart"/>
      <w:r>
        <w:rPr>
          <w:rFonts w:ascii="Times New Roman" w:hAnsi="Times New Roman"/>
          <w:sz w:val="24"/>
          <w:szCs w:val="24"/>
        </w:rPr>
        <w:t>бутаналь</w:t>
      </w:r>
      <w:proofErr w:type="spellEnd"/>
    </w:p>
    <w:p w:rsidR="00F42558" w:rsidRDefault="00F42558" w:rsidP="00F425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2) </w:t>
      </w:r>
      <w:proofErr w:type="spellStart"/>
      <w:r>
        <w:rPr>
          <w:rFonts w:ascii="Times New Roman" w:hAnsi="Times New Roman"/>
          <w:sz w:val="24"/>
          <w:szCs w:val="24"/>
        </w:rPr>
        <w:t>пропилацетат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          4) </w:t>
      </w:r>
      <w:proofErr w:type="spellStart"/>
      <w:r>
        <w:rPr>
          <w:rFonts w:ascii="Times New Roman" w:hAnsi="Times New Roman"/>
          <w:sz w:val="24"/>
          <w:szCs w:val="24"/>
        </w:rPr>
        <w:t>этилформиат</w:t>
      </w:r>
      <w:proofErr w:type="spellEnd"/>
    </w:p>
    <w:p w:rsidR="004F04DB" w:rsidRDefault="00F42558" w:rsidP="004F04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4F04DB">
        <w:rPr>
          <w:rFonts w:ascii="Times New Roman" w:hAnsi="Times New Roman"/>
          <w:sz w:val="24"/>
          <w:szCs w:val="24"/>
        </w:rPr>
        <w:t>8. Какие вещества можно использовать для последовательного осуществления следующих превращений</w:t>
      </w:r>
      <w:r w:rsidR="004F04DB">
        <w:rPr>
          <w:rFonts w:ascii="Times New Roman" w:hAnsi="Times New Roman"/>
          <w:sz w:val="24"/>
          <w:szCs w:val="24"/>
        </w:rPr>
        <w:tab/>
      </w:r>
      <w:r w:rsidR="004F04DB">
        <w:rPr>
          <w:rFonts w:ascii="Times New Roman" w:hAnsi="Times New Roman"/>
          <w:sz w:val="24"/>
          <w:szCs w:val="24"/>
        </w:rPr>
        <w:tab/>
        <w:t>С</w:t>
      </w:r>
      <w:r w:rsidR="004F04DB">
        <w:rPr>
          <w:rFonts w:ascii="Times New Roman" w:hAnsi="Times New Roman"/>
          <w:sz w:val="24"/>
          <w:szCs w:val="24"/>
          <w:vertAlign w:val="subscript"/>
        </w:rPr>
        <w:t>2</w:t>
      </w:r>
      <w:r w:rsidR="004F04DB">
        <w:rPr>
          <w:rFonts w:ascii="Times New Roman" w:hAnsi="Times New Roman"/>
          <w:sz w:val="24"/>
          <w:szCs w:val="24"/>
          <w:lang w:val="en-US"/>
        </w:rPr>
        <w:t>H</w:t>
      </w:r>
      <w:r w:rsidR="004F04DB">
        <w:rPr>
          <w:rFonts w:ascii="Times New Roman" w:hAnsi="Times New Roman"/>
          <w:sz w:val="24"/>
          <w:szCs w:val="24"/>
          <w:vertAlign w:val="subscript"/>
        </w:rPr>
        <w:t>5</w:t>
      </w:r>
      <w:proofErr w:type="spellStart"/>
      <w:r w:rsidR="004F04DB">
        <w:rPr>
          <w:rFonts w:ascii="Times New Roman" w:hAnsi="Times New Roman"/>
          <w:sz w:val="24"/>
          <w:szCs w:val="24"/>
          <w:lang w:val="en-US"/>
        </w:rPr>
        <w:t>Cl</w:t>
      </w:r>
      <w:proofErr w:type="spellEnd"/>
      <w:r w:rsidR="004F04DB">
        <w:rPr>
          <w:rFonts w:ascii="Times New Roman" w:hAnsi="Times New Roman"/>
          <w:sz w:val="24"/>
          <w:szCs w:val="24"/>
        </w:rPr>
        <w:t xml:space="preserve"> → С</w:t>
      </w:r>
      <w:r w:rsidR="004F04DB">
        <w:rPr>
          <w:rFonts w:ascii="Times New Roman" w:hAnsi="Times New Roman"/>
          <w:sz w:val="24"/>
          <w:szCs w:val="24"/>
          <w:vertAlign w:val="subscript"/>
        </w:rPr>
        <w:t>2</w:t>
      </w:r>
      <w:r w:rsidR="004F04DB">
        <w:rPr>
          <w:rFonts w:ascii="Times New Roman" w:hAnsi="Times New Roman"/>
          <w:sz w:val="24"/>
          <w:szCs w:val="24"/>
        </w:rPr>
        <w:t>Н</w:t>
      </w:r>
      <w:r w:rsidR="004F04DB">
        <w:rPr>
          <w:rFonts w:ascii="Times New Roman" w:hAnsi="Times New Roman"/>
          <w:sz w:val="24"/>
          <w:szCs w:val="24"/>
          <w:vertAlign w:val="subscript"/>
        </w:rPr>
        <w:t>5</w:t>
      </w:r>
      <w:r w:rsidR="004F04DB">
        <w:rPr>
          <w:rFonts w:ascii="Times New Roman" w:hAnsi="Times New Roman"/>
          <w:sz w:val="24"/>
          <w:szCs w:val="24"/>
        </w:rPr>
        <w:t>ОН → С</w:t>
      </w:r>
      <w:r w:rsidR="004F04DB">
        <w:rPr>
          <w:rFonts w:ascii="Times New Roman" w:hAnsi="Times New Roman"/>
          <w:sz w:val="24"/>
          <w:szCs w:val="24"/>
          <w:vertAlign w:val="subscript"/>
        </w:rPr>
        <w:t>2</w:t>
      </w:r>
      <w:r w:rsidR="004F04DB">
        <w:rPr>
          <w:rFonts w:ascii="Times New Roman" w:hAnsi="Times New Roman"/>
          <w:sz w:val="24"/>
          <w:szCs w:val="24"/>
        </w:rPr>
        <w:t>Н</w:t>
      </w:r>
      <w:r w:rsidR="004F04DB">
        <w:rPr>
          <w:rFonts w:ascii="Times New Roman" w:hAnsi="Times New Roman"/>
          <w:sz w:val="24"/>
          <w:szCs w:val="24"/>
          <w:vertAlign w:val="subscript"/>
        </w:rPr>
        <w:t>5</w:t>
      </w:r>
      <w:r w:rsidR="004F04DB">
        <w:rPr>
          <w:rFonts w:ascii="Times New Roman" w:hAnsi="Times New Roman"/>
          <w:sz w:val="24"/>
          <w:szCs w:val="24"/>
        </w:rPr>
        <w:t>О</w:t>
      </w:r>
      <w:r w:rsidR="004F04DB">
        <w:rPr>
          <w:rFonts w:ascii="Times New Roman" w:hAnsi="Times New Roman"/>
          <w:sz w:val="24"/>
          <w:szCs w:val="24"/>
          <w:lang w:val="en-US"/>
        </w:rPr>
        <w:t>Na</w:t>
      </w:r>
    </w:p>
    <w:p w:rsidR="004F04DB" w:rsidRDefault="004F04DB" w:rsidP="004F04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sz w:val="24"/>
          <w:szCs w:val="24"/>
          <w:lang w:val="en-US"/>
        </w:rPr>
        <w:t xml:space="preserve">1) KOH,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NaCl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                                         3) KOH, Na</w:t>
      </w:r>
    </w:p>
    <w:p w:rsidR="004F04DB" w:rsidRDefault="004F04DB" w:rsidP="004F04DB">
      <w:pPr>
        <w:numPr>
          <w:ilvl w:val="1"/>
          <w:numId w:val="3"/>
        </w:numPr>
        <w:spacing w:after="0" w:line="240" w:lineRule="auto"/>
        <w:jc w:val="both"/>
        <w:rPr>
          <w:rFonts w:eastAsia="Times New Roman"/>
          <w:color w:val="000000"/>
          <w:sz w:val="23"/>
          <w:szCs w:val="23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HOH,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NaOH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                                        4) O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, Na</w:t>
      </w:r>
    </w:p>
    <w:p w:rsidR="00F42558" w:rsidRDefault="00F42558" w:rsidP="00F425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29. Какие вещества можно использовать для последовательного осуществления следующих превращений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С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  <w:vertAlign w:val="subscript"/>
        </w:rPr>
        <w:t>5</w:t>
      </w:r>
      <w:r>
        <w:rPr>
          <w:rFonts w:ascii="Times New Roman" w:hAnsi="Times New Roman"/>
          <w:sz w:val="24"/>
          <w:szCs w:val="24"/>
        </w:rPr>
        <w:t>ОН → С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  <w:vertAlign w:val="subscript"/>
        </w:rPr>
        <w:t>5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  <w:lang w:val="en-US"/>
        </w:rPr>
        <w:t>l</w:t>
      </w:r>
      <w:r>
        <w:rPr>
          <w:rFonts w:ascii="Times New Roman" w:hAnsi="Times New Roman"/>
          <w:sz w:val="24"/>
          <w:szCs w:val="24"/>
        </w:rPr>
        <w:t xml:space="preserve"> → С</w:t>
      </w:r>
      <w:r>
        <w:rPr>
          <w:rFonts w:ascii="Times New Roman" w:hAnsi="Times New Roman"/>
          <w:sz w:val="24"/>
          <w:szCs w:val="24"/>
          <w:vertAlign w:val="subscript"/>
        </w:rPr>
        <w:t>4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  <w:vertAlign w:val="subscript"/>
        </w:rPr>
        <w:t>10</w:t>
      </w:r>
    </w:p>
    <w:p w:rsidR="00F42558" w:rsidRDefault="00F42558" w:rsidP="00F4255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1)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NaCl</w:t>
      </w:r>
      <w:proofErr w:type="spellEnd"/>
      <w:proofErr w:type="gramEnd"/>
      <w:r>
        <w:rPr>
          <w:rFonts w:ascii="Times New Roman" w:hAnsi="Times New Roman"/>
          <w:sz w:val="24"/>
          <w:szCs w:val="24"/>
          <w:lang w:val="en-US"/>
        </w:rPr>
        <w:t>,  Na                                             3) O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 xml:space="preserve">, Na </w:t>
      </w:r>
    </w:p>
    <w:p w:rsidR="00F42558" w:rsidRDefault="00F42558" w:rsidP="00F42558">
      <w:pPr>
        <w:numPr>
          <w:ilvl w:val="1"/>
          <w:numId w:val="6"/>
        </w:numPr>
        <w:spacing w:after="0" w:line="240" w:lineRule="auto"/>
        <w:jc w:val="both"/>
        <w:rPr>
          <w:rFonts w:eastAsia="Times New Roman"/>
          <w:color w:val="000000"/>
          <w:sz w:val="23"/>
          <w:szCs w:val="23"/>
        </w:rPr>
      </w:pPr>
      <w:r>
        <w:rPr>
          <w:rFonts w:ascii="Times New Roman" w:hAnsi="Times New Roman"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  <w:lang w:val="en-US"/>
        </w:rPr>
        <w:t>l, Na                                               4) H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  <w:lang w:val="en-US"/>
        </w:rPr>
        <w:t>l, Na</w:t>
      </w:r>
      <w:r>
        <w:rPr>
          <w:rFonts w:ascii="Times New Roman" w:hAnsi="Times New Roman"/>
          <w:sz w:val="24"/>
          <w:szCs w:val="24"/>
        </w:rPr>
        <w:t>ОН</w:t>
      </w:r>
    </w:p>
    <w:p w:rsidR="00F42558" w:rsidRDefault="00F42558" w:rsidP="00F425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30. Какие вещества можно использовать для последовательного осуществления следующих превращений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С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  <w:vertAlign w:val="subscript"/>
        </w:rPr>
        <w:t>5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  <w:lang w:val="en-US"/>
        </w:rPr>
        <w:t>l</w:t>
      </w:r>
      <w:r>
        <w:rPr>
          <w:rFonts w:ascii="Times New Roman" w:hAnsi="Times New Roman"/>
          <w:sz w:val="24"/>
          <w:szCs w:val="24"/>
        </w:rPr>
        <w:t xml:space="preserve"> → С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  <w:vertAlign w:val="subscript"/>
        </w:rPr>
        <w:t>4</w:t>
      </w:r>
      <w:r>
        <w:rPr>
          <w:rFonts w:ascii="Times New Roman" w:hAnsi="Times New Roman"/>
          <w:sz w:val="24"/>
          <w:szCs w:val="24"/>
        </w:rPr>
        <w:t xml:space="preserve"> → С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  <w:vertAlign w:val="subscript"/>
        </w:rPr>
        <w:t>5</w:t>
      </w:r>
      <w:r>
        <w:rPr>
          <w:rFonts w:ascii="Times New Roman" w:hAnsi="Times New Roman"/>
          <w:sz w:val="24"/>
          <w:szCs w:val="24"/>
        </w:rPr>
        <w:t>ОН</w:t>
      </w:r>
    </w:p>
    <w:p w:rsidR="00F42558" w:rsidRDefault="00F42558" w:rsidP="00F425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1) КОН (спирт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>-р</w:t>
      </w:r>
      <w:proofErr w:type="spellEnd"/>
      <w:r>
        <w:rPr>
          <w:rFonts w:ascii="Times New Roman" w:hAnsi="Times New Roman"/>
          <w:sz w:val="24"/>
          <w:szCs w:val="24"/>
        </w:rPr>
        <w:t>), Н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О                       3) КОН (</w:t>
      </w:r>
      <w:proofErr w:type="spellStart"/>
      <w:r>
        <w:rPr>
          <w:rFonts w:ascii="Times New Roman" w:hAnsi="Times New Roman"/>
          <w:sz w:val="24"/>
          <w:szCs w:val="24"/>
        </w:rPr>
        <w:t>водн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р-р</w:t>
      </w:r>
      <w:proofErr w:type="spellEnd"/>
      <w:r>
        <w:rPr>
          <w:rFonts w:ascii="Times New Roman" w:hAnsi="Times New Roman"/>
          <w:sz w:val="24"/>
          <w:szCs w:val="24"/>
        </w:rPr>
        <w:t>), Н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 xml:space="preserve">О  </w:t>
      </w:r>
    </w:p>
    <w:p w:rsidR="00F42558" w:rsidRDefault="00F42558" w:rsidP="00F42558">
      <w:pPr>
        <w:numPr>
          <w:ilvl w:val="1"/>
          <w:numId w:val="14"/>
        </w:numPr>
        <w:spacing w:after="0" w:line="240" w:lineRule="auto"/>
        <w:jc w:val="both"/>
        <w:rPr>
          <w:rFonts w:eastAsia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Na</w:t>
      </w:r>
      <w:r>
        <w:rPr>
          <w:rFonts w:ascii="Times New Roman" w:hAnsi="Times New Roman"/>
          <w:sz w:val="24"/>
          <w:szCs w:val="24"/>
        </w:rPr>
        <w:t>, Н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О                                                4) КС</w:t>
      </w:r>
      <w:r>
        <w:rPr>
          <w:rFonts w:ascii="Times New Roman" w:hAnsi="Times New Roman"/>
          <w:sz w:val="24"/>
          <w:szCs w:val="24"/>
          <w:lang w:val="en-US"/>
        </w:rPr>
        <w:t>l</w:t>
      </w:r>
      <w:r>
        <w:rPr>
          <w:rFonts w:ascii="Times New Roman" w:hAnsi="Times New Roman"/>
          <w:sz w:val="24"/>
          <w:szCs w:val="24"/>
        </w:rPr>
        <w:t>,  Н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О</w:t>
      </w:r>
    </w:p>
    <w:p w:rsidR="00F42558" w:rsidRDefault="00F42558" w:rsidP="00F425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31. Какие вещества можно использовать для последовательного осуществления следующих превращений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СН</w:t>
      </w:r>
      <w:r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>СОН → СН</w:t>
      </w:r>
      <w:r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>СООН → СН</w:t>
      </w:r>
      <w:r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>СООК</w:t>
      </w:r>
    </w:p>
    <w:p w:rsidR="00F42558" w:rsidRDefault="00F42558" w:rsidP="00F425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1) </w:t>
      </w:r>
      <w:r>
        <w:rPr>
          <w:rFonts w:ascii="Times New Roman" w:hAnsi="Times New Roman"/>
          <w:sz w:val="24"/>
          <w:szCs w:val="24"/>
          <w:lang w:val="en-US"/>
        </w:rPr>
        <w:t>O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, К                                                   3) С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u</w:t>
      </w:r>
      <w:proofErr w:type="gramEnd"/>
      <w:r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  <w:lang w:val="en-US"/>
        </w:rPr>
        <w:t>t</w:t>
      </w:r>
      <w:r>
        <w:rPr>
          <w:rFonts w:ascii="Times New Roman" w:hAnsi="Times New Roman"/>
          <w:sz w:val="24"/>
          <w:szCs w:val="24"/>
        </w:rPr>
        <w:t xml:space="preserve"> , КОН </w:t>
      </w:r>
    </w:p>
    <w:p w:rsidR="00F42558" w:rsidRDefault="00F42558" w:rsidP="00F42558">
      <w:pPr>
        <w:numPr>
          <w:ilvl w:val="1"/>
          <w:numId w:val="11"/>
        </w:numPr>
        <w:spacing w:after="0" w:line="240" w:lineRule="auto"/>
        <w:jc w:val="both"/>
        <w:rPr>
          <w:rFonts w:eastAsia="Times New Roman"/>
          <w:color w:val="000000"/>
          <w:sz w:val="23"/>
          <w:szCs w:val="23"/>
        </w:rPr>
      </w:pPr>
      <w:r>
        <w:rPr>
          <w:rFonts w:ascii="Times New Roman" w:hAnsi="Times New Roman"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  <w:lang w:val="en-US"/>
        </w:rPr>
        <w:t>l</w:t>
      </w:r>
      <w:r>
        <w:rPr>
          <w:rFonts w:ascii="Times New Roman" w:hAnsi="Times New Roman"/>
          <w:sz w:val="24"/>
          <w:szCs w:val="24"/>
        </w:rPr>
        <w:t xml:space="preserve">, КОН                                       4) </w:t>
      </w:r>
      <w:r>
        <w:rPr>
          <w:rFonts w:ascii="Times New Roman" w:hAnsi="Times New Roman"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  <w:lang w:val="en-US"/>
        </w:rPr>
        <w:t>l</w:t>
      </w:r>
      <w:r>
        <w:rPr>
          <w:rFonts w:ascii="Times New Roman" w:hAnsi="Times New Roman"/>
          <w:sz w:val="24"/>
          <w:szCs w:val="24"/>
        </w:rPr>
        <w:t>, КОН</w:t>
      </w:r>
    </w:p>
    <w:p w:rsidR="004F04DB" w:rsidRDefault="00F42558" w:rsidP="004F04DB">
      <w:pPr>
        <w:pStyle w:val="Default"/>
        <w:spacing w:line="240" w:lineRule="auto"/>
        <w:rPr>
          <w:sz w:val="23"/>
          <w:szCs w:val="23"/>
        </w:rPr>
      </w:pPr>
      <w:r>
        <w:rPr>
          <w:sz w:val="23"/>
          <w:szCs w:val="23"/>
        </w:rPr>
        <w:t>32</w:t>
      </w:r>
      <w:r w:rsidR="004F04DB">
        <w:rPr>
          <w:sz w:val="23"/>
          <w:szCs w:val="23"/>
        </w:rPr>
        <w:t xml:space="preserve">. При гидролизе белков образуются </w:t>
      </w:r>
    </w:p>
    <w:p w:rsidR="004F04DB" w:rsidRDefault="004F04DB" w:rsidP="004F04DB">
      <w:pPr>
        <w:pStyle w:val="Default"/>
        <w:rPr>
          <w:sz w:val="23"/>
          <w:szCs w:val="23"/>
        </w:rPr>
      </w:pPr>
      <w:r>
        <w:rPr>
          <w:sz w:val="23"/>
          <w:szCs w:val="23"/>
        </w:rPr>
        <w:tab/>
        <w:t xml:space="preserve">1) глюкоза 2) α-аминокислоты 3) сахароза 4) глюкоза и фруктоза </w:t>
      </w:r>
    </w:p>
    <w:p w:rsidR="00F42558" w:rsidRDefault="00F42558" w:rsidP="00F4255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33. При гидролизе сахарозы образуются </w:t>
      </w:r>
    </w:p>
    <w:p w:rsidR="00F42558" w:rsidRDefault="00F42558" w:rsidP="00F42558">
      <w:pPr>
        <w:pStyle w:val="Default"/>
        <w:spacing w:line="240" w:lineRule="auto"/>
        <w:rPr>
          <w:sz w:val="23"/>
          <w:szCs w:val="23"/>
        </w:rPr>
      </w:pPr>
      <w:r>
        <w:rPr>
          <w:sz w:val="23"/>
          <w:szCs w:val="23"/>
        </w:rPr>
        <w:tab/>
        <w:t xml:space="preserve">1) глюкоза 2) глицерин 3) мальтоза 4) глюкоза и фруктоза </w:t>
      </w:r>
    </w:p>
    <w:p w:rsidR="00F42558" w:rsidRDefault="00F42558" w:rsidP="00F42558">
      <w:pPr>
        <w:pStyle w:val="Default"/>
      </w:pPr>
      <w:r>
        <w:t xml:space="preserve">34. Продукт молочнокислого брожения глюкозы </w:t>
      </w:r>
    </w:p>
    <w:p w:rsidR="00F42558" w:rsidRDefault="00F42558" w:rsidP="00F42558">
      <w:pPr>
        <w:pStyle w:val="Default"/>
      </w:pPr>
      <w:r>
        <w:t xml:space="preserve">1) масляная кислота </w:t>
      </w:r>
      <w:r>
        <w:tab/>
      </w:r>
      <w:r>
        <w:tab/>
        <w:t xml:space="preserve">2) молочная кислота </w:t>
      </w:r>
      <w:r>
        <w:tab/>
        <w:t xml:space="preserve">3) лимонная кислота </w:t>
      </w:r>
      <w:r>
        <w:tab/>
        <w:t xml:space="preserve">4) этанол </w:t>
      </w:r>
    </w:p>
    <w:p w:rsidR="00F42558" w:rsidRDefault="00F42558" w:rsidP="00F42558">
      <w:pPr>
        <w:pStyle w:val="Default"/>
        <w:spacing w:line="240" w:lineRule="auto"/>
        <w:rPr>
          <w:sz w:val="23"/>
          <w:szCs w:val="23"/>
        </w:rPr>
      </w:pPr>
      <w:r>
        <w:rPr>
          <w:sz w:val="23"/>
          <w:szCs w:val="23"/>
        </w:rPr>
        <w:t xml:space="preserve">35. Продукт спиртового брожения глюкозы </w:t>
      </w:r>
    </w:p>
    <w:p w:rsidR="00F42558" w:rsidRDefault="00F42558" w:rsidP="00F42558">
      <w:pPr>
        <w:pStyle w:val="Default"/>
        <w:rPr>
          <w:sz w:val="23"/>
          <w:szCs w:val="23"/>
        </w:rPr>
      </w:pPr>
      <w:r>
        <w:rPr>
          <w:sz w:val="23"/>
          <w:szCs w:val="23"/>
        </w:rPr>
        <w:tab/>
        <w:t xml:space="preserve">1) масляная кислота 2) молочная кислота 3) лимонная кислота 4) этанол </w:t>
      </w:r>
    </w:p>
    <w:p w:rsidR="004F04DB" w:rsidRDefault="00F42558" w:rsidP="004F04DB">
      <w:pPr>
        <w:pStyle w:val="Default"/>
        <w:rPr>
          <w:sz w:val="23"/>
          <w:szCs w:val="23"/>
        </w:rPr>
      </w:pPr>
      <w:r>
        <w:rPr>
          <w:sz w:val="23"/>
          <w:szCs w:val="23"/>
        </w:rPr>
        <w:t>36</w:t>
      </w:r>
      <w:r w:rsidR="004F04DB">
        <w:rPr>
          <w:sz w:val="23"/>
          <w:szCs w:val="23"/>
        </w:rPr>
        <w:t xml:space="preserve">. Полипропилен получают из </w:t>
      </w:r>
      <w:proofErr w:type="spellStart"/>
      <w:r w:rsidR="004F04DB">
        <w:rPr>
          <w:sz w:val="23"/>
          <w:szCs w:val="23"/>
        </w:rPr>
        <w:t>пропена</w:t>
      </w:r>
      <w:proofErr w:type="spellEnd"/>
      <w:r w:rsidR="004F04DB">
        <w:rPr>
          <w:sz w:val="23"/>
          <w:szCs w:val="23"/>
        </w:rPr>
        <w:t xml:space="preserve"> реакцией </w:t>
      </w:r>
    </w:p>
    <w:p w:rsidR="004F04DB" w:rsidRDefault="004F04DB" w:rsidP="004F04DB">
      <w:pPr>
        <w:pStyle w:val="Default"/>
      </w:pPr>
      <w:r>
        <w:rPr>
          <w:sz w:val="23"/>
          <w:szCs w:val="23"/>
        </w:rPr>
        <w:tab/>
        <w:t xml:space="preserve">1) изомеризации 2) полимеризации 3) гидрогенизации 4) поликонденсации </w:t>
      </w:r>
    </w:p>
    <w:p w:rsidR="00F42558" w:rsidRDefault="00F42558" w:rsidP="00F4255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37. </w:t>
      </w:r>
      <w:proofErr w:type="spellStart"/>
      <w:r>
        <w:rPr>
          <w:sz w:val="23"/>
          <w:szCs w:val="23"/>
        </w:rPr>
        <w:t>Фенолформальдегид</w:t>
      </w:r>
      <w:proofErr w:type="spellEnd"/>
      <w:r>
        <w:rPr>
          <w:sz w:val="23"/>
          <w:szCs w:val="23"/>
        </w:rPr>
        <w:t xml:space="preserve"> получают из формальдегида и фенола реакцией </w:t>
      </w:r>
    </w:p>
    <w:p w:rsidR="00F42558" w:rsidRDefault="00F42558" w:rsidP="00F42558">
      <w:pPr>
        <w:pStyle w:val="Default"/>
      </w:pPr>
      <w:r>
        <w:rPr>
          <w:sz w:val="23"/>
          <w:szCs w:val="23"/>
        </w:rPr>
        <w:tab/>
        <w:t xml:space="preserve">1) изомеризации 2) полимеризации 3) гидрогенизации 4) поликонденсации </w:t>
      </w:r>
    </w:p>
    <w:p w:rsidR="00F42558" w:rsidRDefault="00F42558" w:rsidP="00F42558">
      <w:pPr>
        <w:pStyle w:val="Default"/>
      </w:pPr>
      <w:r>
        <w:t xml:space="preserve">38. Полиэтилен можно получить из вещества, формула которого </w:t>
      </w:r>
    </w:p>
    <w:p w:rsidR="00F42558" w:rsidRDefault="00F42558" w:rsidP="00F42558">
      <w:pPr>
        <w:pStyle w:val="Default"/>
      </w:pPr>
      <w:r>
        <w:lastRenderedPageBreak/>
        <w:t xml:space="preserve">1) </w:t>
      </w:r>
      <w:r w:rsidR="00A434A6">
        <w:t>СН3-СН2-СН3</w:t>
      </w:r>
      <w:r>
        <w:tab/>
        <w:t xml:space="preserve">2) СН≡СН </w:t>
      </w:r>
      <w:r>
        <w:tab/>
        <w:t>3)</w:t>
      </w:r>
      <w:r w:rsidR="00A434A6" w:rsidRPr="00A434A6">
        <w:t xml:space="preserve"> </w:t>
      </w:r>
      <w:r w:rsidR="00A434A6">
        <w:t>СН</w:t>
      </w:r>
      <w:proofErr w:type="gramStart"/>
      <w:r w:rsidR="00A434A6">
        <w:t>2</w:t>
      </w:r>
      <w:proofErr w:type="gramEnd"/>
      <w:r w:rsidR="00A434A6">
        <w:t>=СН2</w:t>
      </w:r>
      <w:r>
        <w:tab/>
        <w:t xml:space="preserve"> 4) СН2=СН-СН3 </w:t>
      </w:r>
    </w:p>
    <w:p w:rsidR="00F42558" w:rsidRDefault="00F42558" w:rsidP="00F4255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39. Синтетический каучук получают из бутадиена-1,3 реакцией </w:t>
      </w:r>
    </w:p>
    <w:p w:rsidR="00F42558" w:rsidRDefault="00F42558" w:rsidP="00F42558">
      <w:pPr>
        <w:pStyle w:val="Default"/>
      </w:pPr>
      <w:r>
        <w:rPr>
          <w:sz w:val="23"/>
          <w:szCs w:val="23"/>
        </w:rPr>
        <w:tab/>
        <w:t xml:space="preserve">1) изомеризации 2) гидратации 3) полимеризации 4) поликонденсации </w:t>
      </w:r>
    </w:p>
    <w:p w:rsidR="004F04DB" w:rsidRDefault="00F42558" w:rsidP="004F04D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40</w:t>
      </w:r>
      <w:r w:rsidR="004F04DB">
        <w:rPr>
          <w:rFonts w:ascii="Times New Roman" w:hAnsi="Times New Roman"/>
          <w:sz w:val="24"/>
          <w:szCs w:val="24"/>
        </w:rPr>
        <w:t>. Установите соответствие:</w:t>
      </w:r>
    </w:p>
    <w:p w:rsidR="004F04DB" w:rsidRDefault="004F04DB" w:rsidP="004F04D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Функциональная группа</w:t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  <w:t>Класс соединений</w:t>
      </w:r>
    </w:p>
    <w:p w:rsidR="004F04DB" w:rsidRDefault="004F04DB" w:rsidP="004F04DB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– OH</w:t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</w:rPr>
        <w:t>А) карбоновые кислоты;</w:t>
      </w:r>
    </w:p>
    <w:p w:rsidR="004F04DB" w:rsidRDefault="004F04DB" w:rsidP="004F04DB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– COOH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Б) альдегиды;</w:t>
      </w:r>
    </w:p>
    <w:p w:rsidR="004F04DB" w:rsidRDefault="004F04DB" w:rsidP="004F04DB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– NH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vertAlign w:val="subscript"/>
        </w:rPr>
        <w:tab/>
      </w:r>
      <w:r>
        <w:rPr>
          <w:rFonts w:ascii="Times New Roman" w:hAnsi="Times New Roman"/>
          <w:sz w:val="24"/>
          <w:szCs w:val="24"/>
          <w:vertAlign w:val="subscript"/>
        </w:rPr>
        <w:tab/>
      </w:r>
      <w:r>
        <w:rPr>
          <w:rFonts w:ascii="Times New Roman" w:hAnsi="Times New Roman"/>
          <w:sz w:val="24"/>
          <w:szCs w:val="24"/>
          <w:vertAlign w:val="subscript"/>
        </w:rPr>
        <w:tab/>
      </w:r>
      <w:r>
        <w:rPr>
          <w:rFonts w:ascii="Times New Roman" w:hAnsi="Times New Roman"/>
          <w:sz w:val="24"/>
          <w:szCs w:val="24"/>
          <w:vertAlign w:val="subscript"/>
        </w:rPr>
        <w:tab/>
      </w:r>
      <w:r>
        <w:rPr>
          <w:rFonts w:ascii="Times New Roman" w:hAnsi="Times New Roman"/>
          <w:sz w:val="24"/>
          <w:szCs w:val="24"/>
        </w:rPr>
        <w:t>В) кетоны;</w:t>
      </w:r>
    </w:p>
    <w:p w:rsidR="004F04DB" w:rsidRDefault="004F04DB" w:rsidP="004F04DB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– NO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vertAlign w:val="subscript"/>
        </w:rPr>
        <w:tab/>
      </w:r>
      <w:r>
        <w:rPr>
          <w:rFonts w:ascii="Times New Roman" w:hAnsi="Times New Roman"/>
          <w:sz w:val="24"/>
          <w:szCs w:val="24"/>
          <w:vertAlign w:val="subscript"/>
        </w:rPr>
        <w:tab/>
      </w:r>
      <w:r>
        <w:rPr>
          <w:rFonts w:ascii="Times New Roman" w:hAnsi="Times New Roman"/>
          <w:sz w:val="24"/>
          <w:szCs w:val="24"/>
          <w:vertAlign w:val="subscript"/>
        </w:rPr>
        <w:tab/>
      </w:r>
      <w:r>
        <w:rPr>
          <w:rFonts w:ascii="Times New Roman" w:hAnsi="Times New Roman"/>
          <w:sz w:val="24"/>
          <w:szCs w:val="24"/>
          <w:vertAlign w:val="subscript"/>
        </w:rPr>
        <w:tab/>
      </w:r>
      <w:r>
        <w:rPr>
          <w:rFonts w:ascii="Times New Roman" w:hAnsi="Times New Roman"/>
          <w:sz w:val="24"/>
          <w:szCs w:val="24"/>
        </w:rPr>
        <w:t>Г) амины;</w:t>
      </w:r>
    </w:p>
    <w:p w:rsidR="004F04DB" w:rsidRDefault="004F04DB" w:rsidP="004F04DB">
      <w:pPr>
        <w:spacing w:after="0" w:line="240" w:lineRule="auto"/>
        <w:ind w:left="42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спирты;</w:t>
      </w:r>
    </w:p>
    <w:p w:rsidR="004F04DB" w:rsidRDefault="004F04DB" w:rsidP="004F04DB">
      <w:pPr>
        <w:spacing w:after="0" w:line="240" w:lineRule="auto"/>
        <w:ind w:left="42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</w:t>
      </w:r>
      <w:proofErr w:type="spellStart"/>
      <w:r>
        <w:rPr>
          <w:rFonts w:ascii="Times New Roman" w:hAnsi="Times New Roman"/>
          <w:sz w:val="24"/>
          <w:szCs w:val="24"/>
        </w:rPr>
        <w:t>нитросоединения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F42558" w:rsidRDefault="00F42558" w:rsidP="00F4255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41. Установите соответствие:</w:t>
      </w:r>
    </w:p>
    <w:p w:rsidR="00F42558" w:rsidRDefault="00F42558" w:rsidP="00F42558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Функциональная группа</w:t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  <w:t>Класс соединений</w:t>
      </w:r>
    </w:p>
    <w:p w:rsidR="00F42558" w:rsidRDefault="00F42558" w:rsidP="00F42558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– COH</w:t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</w:rPr>
        <w:t>А) спирты;</w:t>
      </w:r>
    </w:p>
    <w:p w:rsidR="00F42558" w:rsidRDefault="00F42558" w:rsidP="00F42558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– COOH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Б) </w:t>
      </w:r>
      <w:r w:rsidR="00A434A6">
        <w:rPr>
          <w:rFonts w:ascii="Times New Roman" w:hAnsi="Times New Roman"/>
          <w:sz w:val="24"/>
          <w:szCs w:val="24"/>
        </w:rPr>
        <w:t>амины;</w:t>
      </w:r>
    </w:p>
    <w:p w:rsidR="00F42558" w:rsidRDefault="00F42558" w:rsidP="00F42558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– NO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vertAlign w:val="subscript"/>
        </w:rPr>
        <w:tab/>
      </w:r>
      <w:r>
        <w:rPr>
          <w:rFonts w:ascii="Times New Roman" w:hAnsi="Times New Roman"/>
          <w:sz w:val="24"/>
          <w:szCs w:val="24"/>
          <w:vertAlign w:val="subscript"/>
        </w:rPr>
        <w:tab/>
      </w:r>
      <w:r>
        <w:rPr>
          <w:rFonts w:ascii="Times New Roman" w:hAnsi="Times New Roman"/>
          <w:sz w:val="24"/>
          <w:szCs w:val="24"/>
          <w:vertAlign w:val="subscript"/>
        </w:rPr>
        <w:tab/>
      </w:r>
      <w:r>
        <w:rPr>
          <w:rFonts w:ascii="Times New Roman" w:hAnsi="Times New Roman"/>
          <w:sz w:val="24"/>
          <w:szCs w:val="24"/>
          <w:vertAlign w:val="subscript"/>
        </w:rPr>
        <w:tab/>
      </w:r>
      <w:r>
        <w:rPr>
          <w:rFonts w:ascii="Times New Roman" w:hAnsi="Times New Roman"/>
          <w:sz w:val="24"/>
          <w:szCs w:val="24"/>
        </w:rPr>
        <w:t>В) кетоны;</w:t>
      </w:r>
    </w:p>
    <w:p w:rsidR="00F42558" w:rsidRDefault="00F42558" w:rsidP="00F42558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– OH</w:t>
      </w:r>
      <w:r>
        <w:rPr>
          <w:rFonts w:ascii="Times New Roman" w:hAnsi="Times New Roman"/>
          <w:sz w:val="24"/>
          <w:szCs w:val="24"/>
          <w:vertAlign w:val="subscript"/>
        </w:rPr>
        <w:tab/>
      </w:r>
      <w:r>
        <w:rPr>
          <w:rFonts w:ascii="Times New Roman" w:hAnsi="Times New Roman"/>
          <w:sz w:val="24"/>
          <w:szCs w:val="24"/>
          <w:vertAlign w:val="subscript"/>
        </w:rPr>
        <w:tab/>
      </w:r>
      <w:r>
        <w:rPr>
          <w:rFonts w:ascii="Times New Roman" w:hAnsi="Times New Roman"/>
          <w:sz w:val="24"/>
          <w:szCs w:val="24"/>
          <w:vertAlign w:val="subscript"/>
        </w:rPr>
        <w:tab/>
      </w:r>
      <w:r>
        <w:rPr>
          <w:rFonts w:ascii="Times New Roman" w:hAnsi="Times New Roman"/>
          <w:sz w:val="24"/>
          <w:szCs w:val="24"/>
          <w:vertAlign w:val="subscript"/>
        </w:rPr>
        <w:tab/>
      </w:r>
      <w:r>
        <w:rPr>
          <w:rFonts w:ascii="Times New Roman" w:hAnsi="Times New Roman"/>
          <w:sz w:val="24"/>
          <w:szCs w:val="24"/>
        </w:rPr>
        <w:t>Г) карбоновые кислоты;</w:t>
      </w:r>
    </w:p>
    <w:p w:rsidR="00F42558" w:rsidRDefault="00F42558" w:rsidP="00F42558">
      <w:pPr>
        <w:spacing w:after="0" w:line="240" w:lineRule="auto"/>
        <w:ind w:left="42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</w:t>
      </w:r>
      <w:r w:rsidR="00A434A6">
        <w:rPr>
          <w:rFonts w:ascii="Times New Roman" w:hAnsi="Times New Roman"/>
          <w:sz w:val="24"/>
          <w:szCs w:val="24"/>
        </w:rPr>
        <w:t>альдегиды;</w:t>
      </w:r>
    </w:p>
    <w:p w:rsidR="00F42558" w:rsidRDefault="00F42558" w:rsidP="00F42558">
      <w:pPr>
        <w:spacing w:after="0" w:line="240" w:lineRule="auto"/>
        <w:ind w:left="42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</w:t>
      </w:r>
      <w:proofErr w:type="spellStart"/>
      <w:r>
        <w:rPr>
          <w:rFonts w:ascii="Times New Roman" w:hAnsi="Times New Roman"/>
          <w:sz w:val="24"/>
          <w:szCs w:val="24"/>
        </w:rPr>
        <w:t>нитросоединения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F42558" w:rsidRDefault="00F42558" w:rsidP="00F4255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42. Установите соответствие:</w:t>
      </w:r>
    </w:p>
    <w:p w:rsidR="00F42558" w:rsidRDefault="00F42558" w:rsidP="00F4255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Функциональная группа</w:t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  <w:t>Класс соединений</w:t>
      </w:r>
    </w:p>
    <w:p w:rsidR="00F42558" w:rsidRDefault="00F42558" w:rsidP="00F42558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  <w:lang w:val="en-US"/>
        </w:rPr>
        <w:t>N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А) </w:t>
      </w:r>
      <w:proofErr w:type="spellStart"/>
      <w:r w:rsidR="00A434A6">
        <w:rPr>
          <w:rFonts w:ascii="Times New Roman" w:hAnsi="Times New Roman"/>
          <w:sz w:val="24"/>
          <w:szCs w:val="24"/>
        </w:rPr>
        <w:t>нитросоединения</w:t>
      </w:r>
      <w:proofErr w:type="spellEnd"/>
      <w:r w:rsidR="00A434A6">
        <w:rPr>
          <w:rFonts w:ascii="Times New Roman" w:hAnsi="Times New Roman"/>
          <w:sz w:val="24"/>
          <w:szCs w:val="24"/>
        </w:rPr>
        <w:t xml:space="preserve"> </w:t>
      </w:r>
    </w:p>
    <w:p w:rsidR="00F42558" w:rsidRDefault="00F42558" w:rsidP="00F42558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  <w:lang w:val="en-US"/>
        </w:rPr>
        <w:t>COOH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Б) альдегиды;</w:t>
      </w:r>
    </w:p>
    <w:p w:rsidR="00F42558" w:rsidRDefault="00F42558" w:rsidP="00F42558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  <w:lang w:val="en-US"/>
        </w:rPr>
        <w:t>CO</w:t>
      </w:r>
      <w:proofErr w:type="gramStart"/>
      <w:r>
        <w:rPr>
          <w:rFonts w:ascii="Times New Roman" w:hAnsi="Times New Roman"/>
          <w:sz w:val="24"/>
          <w:szCs w:val="24"/>
        </w:rPr>
        <w:t>Н</w:t>
      </w:r>
      <w:proofErr w:type="gramEnd"/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vertAlign w:val="subscript"/>
        </w:rPr>
        <w:tab/>
      </w:r>
      <w:r>
        <w:rPr>
          <w:rFonts w:ascii="Times New Roman" w:hAnsi="Times New Roman"/>
          <w:sz w:val="24"/>
          <w:szCs w:val="24"/>
          <w:vertAlign w:val="subscript"/>
        </w:rPr>
        <w:tab/>
      </w:r>
      <w:r>
        <w:rPr>
          <w:rFonts w:ascii="Times New Roman" w:hAnsi="Times New Roman"/>
          <w:sz w:val="24"/>
          <w:szCs w:val="24"/>
          <w:vertAlign w:val="subscript"/>
        </w:rPr>
        <w:tab/>
      </w:r>
      <w:r>
        <w:rPr>
          <w:rFonts w:ascii="Times New Roman" w:hAnsi="Times New Roman"/>
          <w:sz w:val="24"/>
          <w:szCs w:val="24"/>
        </w:rPr>
        <w:t>В) кетоны;</w:t>
      </w:r>
    </w:p>
    <w:p w:rsidR="00F42558" w:rsidRDefault="00F42558" w:rsidP="00F42558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  <w:lang w:val="en-US"/>
        </w:rPr>
        <w:t>OH</w:t>
      </w:r>
      <w:r>
        <w:rPr>
          <w:rFonts w:ascii="Times New Roman" w:hAnsi="Times New Roman"/>
          <w:sz w:val="24"/>
          <w:szCs w:val="24"/>
          <w:vertAlign w:val="subscript"/>
        </w:rPr>
        <w:tab/>
      </w:r>
      <w:r>
        <w:rPr>
          <w:rFonts w:ascii="Times New Roman" w:hAnsi="Times New Roman"/>
          <w:sz w:val="24"/>
          <w:szCs w:val="24"/>
          <w:vertAlign w:val="subscript"/>
        </w:rPr>
        <w:tab/>
      </w:r>
      <w:r>
        <w:rPr>
          <w:rFonts w:ascii="Times New Roman" w:hAnsi="Times New Roman"/>
          <w:sz w:val="24"/>
          <w:szCs w:val="24"/>
          <w:vertAlign w:val="subscript"/>
        </w:rPr>
        <w:tab/>
      </w:r>
      <w:r>
        <w:rPr>
          <w:rFonts w:ascii="Times New Roman" w:hAnsi="Times New Roman"/>
          <w:sz w:val="24"/>
          <w:szCs w:val="24"/>
          <w:vertAlign w:val="subscript"/>
        </w:rPr>
        <w:tab/>
      </w:r>
      <w:r>
        <w:rPr>
          <w:rFonts w:ascii="Times New Roman" w:hAnsi="Times New Roman"/>
          <w:sz w:val="24"/>
          <w:szCs w:val="24"/>
        </w:rPr>
        <w:t>Г) карбоновые кислоты;</w:t>
      </w:r>
    </w:p>
    <w:p w:rsidR="00F42558" w:rsidRDefault="00A434A6" w:rsidP="00F42558">
      <w:pPr>
        <w:spacing w:after="0" w:line="240" w:lineRule="auto"/>
        <w:ind w:left="42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спирты;</w:t>
      </w:r>
    </w:p>
    <w:p w:rsidR="00F42558" w:rsidRDefault="00F42558" w:rsidP="00F42558">
      <w:pPr>
        <w:spacing w:after="0" w:line="240" w:lineRule="auto"/>
        <w:ind w:left="42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амины;</w:t>
      </w:r>
    </w:p>
    <w:p w:rsidR="00F42558" w:rsidRDefault="00F42558" w:rsidP="00F4255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43. Установите соответствие:</w:t>
      </w:r>
    </w:p>
    <w:p w:rsidR="00F42558" w:rsidRDefault="00F42558" w:rsidP="00F4255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Функциональная группа</w:t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  <w:t>Класс соединений</w:t>
      </w:r>
    </w:p>
    <w:p w:rsidR="00F42558" w:rsidRDefault="00F42558" w:rsidP="00F42558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  <w:lang w:val="en-US"/>
        </w:rPr>
        <w:t>N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А) спирты;</w:t>
      </w:r>
    </w:p>
    <w:p w:rsidR="00F42558" w:rsidRDefault="00F42558" w:rsidP="00F42558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  <w:lang w:val="en-US"/>
        </w:rPr>
        <w:t>COOH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Б) альдегиды;</w:t>
      </w:r>
    </w:p>
    <w:p w:rsidR="00F42558" w:rsidRDefault="00F42558" w:rsidP="00F42558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  <w:lang w:val="en-US"/>
        </w:rPr>
        <w:t>CO</w:t>
      </w:r>
      <w:r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vertAlign w:val="subscript"/>
        </w:rPr>
        <w:tab/>
      </w:r>
      <w:r>
        <w:rPr>
          <w:rFonts w:ascii="Times New Roman" w:hAnsi="Times New Roman"/>
          <w:sz w:val="24"/>
          <w:szCs w:val="24"/>
          <w:vertAlign w:val="subscript"/>
        </w:rPr>
        <w:tab/>
      </w:r>
      <w:r>
        <w:rPr>
          <w:rFonts w:ascii="Times New Roman" w:hAnsi="Times New Roman"/>
          <w:sz w:val="24"/>
          <w:szCs w:val="24"/>
          <w:vertAlign w:val="subscript"/>
        </w:rPr>
        <w:tab/>
      </w:r>
      <w:r>
        <w:rPr>
          <w:rFonts w:ascii="Times New Roman" w:hAnsi="Times New Roman"/>
          <w:sz w:val="24"/>
          <w:szCs w:val="24"/>
        </w:rPr>
        <w:t>В) кетоны;</w:t>
      </w:r>
    </w:p>
    <w:p w:rsidR="00F42558" w:rsidRDefault="00F42558" w:rsidP="00F42558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  <w:lang w:val="en-US"/>
        </w:rPr>
        <w:t>OH</w:t>
      </w:r>
      <w:r>
        <w:rPr>
          <w:rFonts w:ascii="Times New Roman" w:hAnsi="Times New Roman"/>
          <w:sz w:val="24"/>
          <w:szCs w:val="24"/>
          <w:vertAlign w:val="subscript"/>
        </w:rPr>
        <w:tab/>
      </w:r>
      <w:r>
        <w:rPr>
          <w:rFonts w:ascii="Times New Roman" w:hAnsi="Times New Roman"/>
          <w:sz w:val="24"/>
          <w:szCs w:val="24"/>
          <w:vertAlign w:val="subscript"/>
        </w:rPr>
        <w:tab/>
      </w:r>
      <w:r>
        <w:rPr>
          <w:rFonts w:ascii="Times New Roman" w:hAnsi="Times New Roman"/>
          <w:sz w:val="24"/>
          <w:szCs w:val="24"/>
          <w:vertAlign w:val="subscript"/>
        </w:rPr>
        <w:tab/>
      </w:r>
      <w:r>
        <w:rPr>
          <w:rFonts w:ascii="Times New Roman" w:hAnsi="Times New Roman"/>
          <w:sz w:val="24"/>
          <w:szCs w:val="24"/>
          <w:vertAlign w:val="subscript"/>
        </w:rPr>
        <w:tab/>
      </w:r>
      <w:r>
        <w:rPr>
          <w:rFonts w:ascii="Times New Roman" w:hAnsi="Times New Roman"/>
          <w:sz w:val="24"/>
          <w:szCs w:val="24"/>
        </w:rPr>
        <w:t>Г) карбоновые кислоты;</w:t>
      </w:r>
    </w:p>
    <w:p w:rsidR="00F42558" w:rsidRDefault="00F42558" w:rsidP="00F42558">
      <w:pPr>
        <w:spacing w:after="0" w:line="240" w:lineRule="auto"/>
        <w:ind w:left="42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амины;</w:t>
      </w:r>
    </w:p>
    <w:p w:rsidR="00F42558" w:rsidRDefault="00F42558" w:rsidP="00F42558">
      <w:pPr>
        <w:spacing w:after="0" w:line="240" w:lineRule="auto"/>
        <w:ind w:left="42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</w:t>
      </w:r>
      <w:proofErr w:type="spellStart"/>
      <w:r>
        <w:rPr>
          <w:rFonts w:ascii="Times New Roman" w:hAnsi="Times New Roman"/>
          <w:sz w:val="24"/>
          <w:szCs w:val="24"/>
        </w:rPr>
        <w:t>нитросоединения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4F04DB" w:rsidRDefault="00F42558" w:rsidP="004F04D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44</w:t>
      </w:r>
      <w:r w:rsidR="004F04DB">
        <w:rPr>
          <w:rFonts w:ascii="Times New Roman" w:hAnsi="Times New Roman"/>
          <w:sz w:val="24"/>
          <w:szCs w:val="24"/>
        </w:rPr>
        <w:t xml:space="preserve">. Среди предложенных соединений: </w:t>
      </w:r>
    </w:p>
    <w:p w:rsidR="004F04DB" w:rsidRDefault="004F04DB" w:rsidP="004F04DB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1) C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/>
          <w:sz w:val="24"/>
          <w:szCs w:val="24"/>
          <w:lang w:val="en-US"/>
        </w:rPr>
        <w:t>;</w:t>
      </w:r>
      <w:r>
        <w:rPr>
          <w:rFonts w:ascii="Times New Roman" w:hAnsi="Times New Roman"/>
          <w:sz w:val="24"/>
          <w:szCs w:val="24"/>
          <w:lang w:val="en-US"/>
        </w:rPr>
        <w:tab/>
        <w:t>2) C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6</w:t>
      </w:r>
      <w:r>
        <w:rPr>
          <w:rFonts w:ascii="Times New Roman" w:hAnsi="Times New Roman"/>
          <w:sz w:val="24"/>
          <w:szCs w:val="24"/>
          <w:lang w:val="en-US"/>
        </w:rPr>
        <w:t>;</w:t>
      </w:r>
      <w:r>
        <w:rPr>
          <w:rFonts w:ascii="Times New Roman" w:hAnsi="Times New Roman"/>
          <w:sz w:val="24"/>
          <w:szCs w:val="24"/>
          <w:lang w:val="en-US"/>
        </w:rPr>
        <w:tab/>
        <w:t>3) C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8</w:t>
      </w:r>
      <w:r>
        <w:rPr>
          <w:rFonts w:ascii="Times New Roman" w:hAnsi="Times New Roman"/>
          <w:sz w:val="24"/>
          <w:szCs w:val="24"/>
          <w:lang w:val="en-US"/>
        </w:rPr>
        <w:t>;</w:t>
      </w:r>
      <w:r>
        <w:rPr>
          <w:rFonts w:ascii="Times New Roman" w:hAnsi="Times New Roman"/>
          <w:sz w:val="24"/>
          <w:szCs w:val="24"/>
          <w:lang w:val="en-US"/>
        </w:rPr>
        <w:tab/>
        <w:t>4) C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6</w:t>
      </w:r>
      <w:r>
        <w:rPr>
          <w:rFonts w:ascii="Times New Roman" w:hAnsi="Times New Roman"/>
          <w:sz w:val="24"/>
          <w:szCs w:val="24"/>
          <w:lang w:val="en-US"/>
        </w:rPr>
        <w:t>;</w:t>
      </w:r>
      <w:r>
        <w:rPr>
          <w:rFonts w:ascii="Times New Roman" w:hAnsi="Times New Roman"/>
          <w:sz w:val="24"/>
          <w:szCs w:val="24"/>
          <w:lang w:val="en-US"/>
        </w:rPr>
        <w:tab/>
        <w:t>5) C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7</w:t>
      </w:r>
      <w:r>
        <w:rPr>
          <w:rFonts w:ascii="Times New Roman" w:hAnsi="Times New Roman"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16</w:t>
      </w:r>
      <w:r>
        <w:rPr>
          <w:rFonts w:ascii="Times New Roman" w:hAnsi="Times New Roman"/>
          <w:sz w:val="24"/>
          <w:szCs w:val="24"/>
          <w:lang w:val="en-US"/>
        </w:rPr>
        <w:t>;</w:t>
      </w:r>
      <w:r>
        <w:rPr>
          <w:rFonts w:ascii="Times New Roman" w:hAnsi="Times New Roman"/>
          <w:sz w:val="24"/>
          <w:szCs w:val="24"/>
          <w:lang w:val="en-US"/>
        </w:rPr>
        <w:tab/>
        <w:t>6) C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12</w:t>
      </w:r>
      <w:r>
        <w:rPr>
          <w:rFonts w:ascii="Times New Roman" w:hAnsi="Times New Roman"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26</w:t>
      </w:r>
      <w:r>
        <w:rPr>
          <w:rFonts w:ascii="Times New Roman" w:hAnsi="Times New Roman"/>
          <w:sz w:val="24"/>
          <w:szCs w:val="24"/>
          <w:lang w:val="en-US"/>
        </w:rPr>
        <w:t>;</w:t>
      </w:r>
      <w:r>
        <w:rPr>
          <w:rFonts w:ascii="Times New Roman" w:hAnsi="Times New Roman"/>
          <w:sz w:val="24"/>
          <w:szCs w:val="24"/>
          <w:lang w:val="en-US"/>
        </w:rPr>
        <w:tab/>
        <w:t>7) C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7</w:t>
      </w:r>
      <w:r>
        <w:rPr>
          <w:rFonts w:ascii="Times New Roman" w:hAnsi="Times New Roman"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8</w:t>
      </w:r>
      <w:r>
        <w:rPr>
          <w:rFonts w:ascii="Times New Roman" w:hAnsi="Times New Roman"/>
          <w:sz w:val="24"/>
          <w:szCs w:val="24"/>
          <w:lang w:val="en-US"/>
        </w:rPr>
        <w:t xml:space="preserve">; </w:t>
      </w:r>
      <w:r>
        <w:rPr>
          <w:rFonts w:ascii="Times New Roman" w:hAnsi="Times New Roman"/>
          <w:sz w:val="24"/>
          <w:szCs w:val="24"/>
          <w:lang w:val="en-US"/>
        </w:rPr>
        <w:tab/>
      </w:r>
    </w:p>
    <w:p w:rsidR="004F04DB" w:rsidRDefault="004F04DB" w:rsidP="004F04D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классу </w:t>
      </w:r>
      <w:proofErr w:type="spellStart"/>
      <w:r>
        <w:rPr>
          <w:rFonts w:ascii="Times New Roman" w:hAnsi="Times New Roman"/>
          <w:sz w:val="24"/>
          <w:szCs w:val="24"/>
        </w:rPr>
        <w:t>алканов</w:t>
      </w:r>
      <w:proofErr w:type="spellEnd"/>
      <w:r>
        <w:rPr>
          <w:rFonts w:ascii="Times New Roman" w:hAnsi="Times New Roman"/>
          <w:sz w:val="24"/>
          <w:szCs w:val="24"/>
        </w:rPr>
        <w:t xml:space="preserve"> относятся _________________. </w:t>
      </w:r>
    </w:p>
    <w:p w:rsidR="00F42558" w:rsidRPr="00A434A6" w:rsidRDefault="00F42558" w:rsidP="00F4255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45. Среди предложенных соединений:</w:t>
      </w:r>
    </w:p>
    <w:p w:rsidR="00F42558" w:rsidRDefault="00F42558" w:rsidP="00F42558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A434A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en-US"/>
        </w:rPr>
        <w:t>1) C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/>
          <w:sz w:val="24"/>
          <w:szCs w:val="24"/>
          <w:lang w:val="en-US"/>
        </w:rPr>
        <w:t>;</w:t>
      </w:r>
      <w:r>
        <w:rPr>
          <w:rFonts w:ascii="Times New Roman" w:hAnsi="Times New Roman"/>
          <w:sz w:val="24"/>
          <w:szCs w:val="24"/>
          <w:lang w:val="en-US"/>
        </w:rPr>
        <w:tab/>
        <w:t>2) C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6</w:t>
      </w:r>
      <w:r>
        <w:rPr>
          <w:rFonts w:ascii="Times New Roman" w:hAnsi="Times New Roman"/>
          <w:sz w:val="24"/>
          <w:szCs w:val="24"/>
          <w:lang w:val="en-US"/>
        </w:rPr>
        <w:t>;</w:t>
      </w:r>
      <w:r>
        <w:rPr>
          <w:rFonts w:ascii="Times New Roman" w:hAnsi="Times New Roman"/>
          <w:sz w:val="24"/>
          <w:szCs w:val="24"/>
          <w:lang w:val="en-US"/>
        </w:rPr>
        <w:tab/>
        <w:t>3) C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8</w:t>
      </w:r>
      <w:r>
        <w:rPr>
          <w:rFonts w:ascii="Times New Roman" w:hAnsi="Times New Roman"/>
          <w:sz w:val="24"/>
          <w:szCs w:val="24"/>
          <w:lang w:val="en-US"/>
        </w:rPr>
        <w:t>;</w:t>
      </w:r>
      <w:r>
        <w:rPr>
          <w:rFonts w:ascii="Times New Roman" w:hAnsi="Times New Roman"/>
          <w:sz w:val="24"/>
          <w:szCs w:val="24"/>
          <w:lang w:val="en-US"/>
        </w:rPr>
        <w:tab/>
        <w:t>4) C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6</w:t>
      </w:r>
      <w:r>
        <w:rPr>
          <w:rFonts w:ascii="Times New Roman" w:hAnsi="Times New Roman"/>
          <w:sz w:val="24"/>
          <w:szCs w:val="24"/>
          <w:lang w:val="en-US"/>
        </w:rPr>
        <w:t>;</w:t>
      </w:r>
      <w:r>
        <w:rPr>
          <w:rFonts w:ascii="Times New Roman" w:hAnsi="Times New Roman"/>
          <w:sz w:val="24"/>
          <w:szCs w:val="24"/>
          <w:lang w:val="en-US"/>
        </w:rPr>
        <w:tab/>
        <w:t>5) C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7</w:t>
      </w:r>
      <w:r>
        <w:rPr>
          <w:rFonts w:ascii="Times New Roman" w:hAnsi="Times New Roman"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14</w:t>
      </w:r>
      <w:r>
        <w:rPr>
          <w:rFonts w:ascii="Times New Roman" w:hAnsi="Times New Roman"/>
          <w:sz w:val="24"/>
          <w:szCs w:val="24"/>
          <w:lang w:val="en-US"/>
        </w:rPr>
        <w:t>;</w:t>
      </w:r>
      <w:r>
        <w:rPr>
          <w:rFonts w:ascii="Times New Roman" w:hAnsi="Times New Roman"/>
          <w:sz w:val="24"/>
          <w:szCs w:val="24"/>
          <w:lang w:val="en-US"/>
        </w:rPr>
        <w:tab/>
        <w:t>6) C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12</w:t>
      </w:r>
      <w:r>
        <w:rPr>
          <w:rFonts w:ascii="Times New Roman" w:hAnsi="Times New Roman"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26</w:t>
      </w:r>
      <w:r>
        <w:rPr>
          <w:rFonts w:ascii="Times New Roman" w:hAnsi="Times New Roman"/>
          <w:sz w:val="24"/>
          <w:szCs w:val="24"/>
          <w:lang w:val="en-US"/>
        </w:rPr>
        <w:t>;</w:t>
      </w:r>
      <w:r>
        <w:rPr>
          <w:rFonts w:ascii="Times New Roman" w:hAnsi="Times New Roman"/>
          <w:sz w:val="24"/>
          <w:szCs w:val="24"/>
          <w:lang w:val="en-US"/>
        </w:rPr>
        <w:tab/>
        <w:t>7) C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7</w:t>
      </w:r>
      <w:r>
        <w:rPr>
          <w:rFonts w:ascii="Times New Roman" w:hAnsi="Times New Roman"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8</w:t>
      </w:r>
      <w:r>
        <w:rPr>
          <w:rFonts w:ascii="Times New Roman" w:hAnsi="Times New Roman"/>
          <w:sz w:val="24"/>
          <w:szCs w:val="24"/>
          <w:lang w:val="en-US"/>
        </w:rPr>
        <w:t>;</w:t>
      </w:r>
    </w:p>
    <w:p w:rsidR="00F42558" w:rsidRDefault="00F42558" w:rsidP="00022DBE">
      <w:pPr>
        <w:tabs>
          <w:tab w:val="right" w:pos="10466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      </w:t>
      </w:r>
      <w:r>
        <w:rPr>
          <w:rFonts w:ascii="Times New Roman" w:hAnsi="Times New Roman"/>
          <w:sz w:val="24"/>
          <w:szCs w:val="24"/>
        </w:rPr>
        <w:t xml:space="preserve">к классу </w:t>
      </w:r>
      <w:proofErr w:type="spellStart"/>
      <w:r>
        <w:rPr>
          <w:rFonts w:ascii="Times New Roman" w:hAnsi="Times New Roman"/>
          <w:sz w:val="24"/>
          <w:szCs w:val="24"/>
        </w:rPr>
        <w:t>алкенов</w:t>
      </w:r>
      <w:proofErr w:type="spellEnd"/>
      <w:r>
        <w:rPr>
          <w:rFonts w:ascii="Times New Roman" w:hAnsi="Times New Roman"/>
          <w:sz w:val="24"/>
          <w:szCs w:val="24"/>
        </w:rPr>
        <w:t xml:space="preserve"> относятся _________________. </w:t>
      </w:r>
      <w:r w:rsidR="00022DBE">
        <w:rPr>
          <w:rFonts w:ascii="Times New Roman" w:hAnsi="Times New Roman"/>
          <w:sz w:val="24"/>
          <w:szCs w:val="24"/>
        </w:rPr>
        <w:tab/>
      </w:r>
    </w:p>
    <w:p w:rsidR="00F42558" w:rsidRDefault="00F42558" w:rsidP="00F4255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46. Среди предложенных соединений:</w:t>
      </w:r>
    </w:p>
    <w:p w:rsidR="00F42558" w:rsidRDefault="00F42558" w:rsidP="00F42558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A434A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en-US"/>
        </w:rPr>
        <w:t>1) C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/>
          <w:sz w:val="24"/>
          <w:szCs w:val="24"/>
          <w:lang w:val="en-US"/>
        </w:rPr>
        <w:t>;</w:t>
      </w:r>
      <w:r>
        <w:rPr>
          <w:rFonts w:ascii="Times New Roman" w:hAnsi="Times New Roman"/>
          <w:sz w:val="24"/>
          <w:szCs w:val="24"/>
          <w:lang w:val="en-US"/>
        </w:rPr>
        <w:tab/>
        <w:t>2) C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/>
          <w:sz w:val="24"/>
          <w:szCs w:val="24"/>
          <w:lang w:val="en-US"/>
        </w:rPr>
        <w:t>;</w:t>
      </w:r>
      <w:r>
        <w:rPr>
          <w:rFonts w:ascii="Times New Roman" w:hAnsi="Times New Roman"/>
          <w:sz w:val="24"/>
          <w:szCs w:val="24"/>
          <w:lang w:val="en-US"/>
        </w:rPr>
        <w:tab/>
        <w:t>3) C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8</w:t>
      </w:r>
      <w:r>
        <w:rPr>
          <w:rFonts w:ascii="Times New Roman" w:hAnsi="Times New Roman"/>
          <w:sz w:val="24"/>
          <w:szCs w:val="24"/>
          <w:lang w:val="en-US"/>
        </w:rPr>
        <w:t>;</w:t>
      </w:r>
      <w:r>
        <w:rPr>
          <w:rFonts w:ascii="Times New Roman" w:hAnsi="Times New Roman"/>
          <w:sz w:val="24"/>
          <w:szCs w:val="24"/>
          <w:lang w:val="en-US"/>
        </w:rPr>
        <w:tab/>
        <w:t>4) C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6</w:t>
      </w:r>
      <w:r>
        <w:rPr>
          <w:rFonts w:ascii="Times New Roman" w:hAnsi="Times New Roman"/>
          <w:sz w:val="24"/>
          <w:szCs w:val="24"/>
          <w:lang w:val="en-US"/>
        </w:rPr>
        <w:t>;</w:t>
      </w:r>
      <w:r>
        <w:rPr>
          <w:rFonts w:ascii="Times New Roman" w:hAnsi="Times New Roman"/>
          <w:sz w:val="24"/>
          <w:szCs w:val="24"/>
          <w:lang w:val="en-US"/>
        </w:rPr>
        <w:tab/>
        <w:t>5) C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7</w:t>
      </w:r>
      <w:r>
        <w:rPr>
          <w:rFonts w:ascii="Times New Roman" w:hAnsi="Times New Roman"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16</w:t>
      </w:r>
      <w:r>
        <w:rPr>
          <w:rFonts w:ascii="Times New Roman" w:hAnsi="Times New Roman"/>
          <w:sz w:val="24"/>
          <w:szCs w:val="24"/>
          <w:lang w:val="en-US"/>
        </w:rPr>
        <w:t>;</w:t>
      </w:r>
      <w:r>
        <w:rPr>
          <w:rFonts w:ascii="Times New Roman" w:hAnsi="Times New Roman"/>
          <w:sz w:val="24"/>
          <w:szCs w:val="24"/>
          <w:lang w:val="en-US"/>
        </w:rPr>
        <w:tab/>
        <w:t>6) C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12</w:t>
      </w:r>
      <w:r>
        <w:rPr>
          <w:rFonts w:ascii="Times New Roman" w:hAnsi="Times New Roman"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22</w:t>
      </w:r>
      <w:r>
        <w:rPr>
          <w:rFonts w:ascii="Times New Roman" w:hAnsi="Times New Roman"/>
          <w:sz w:val="24"/>
          <w:szCs w:val="24"/>
          <w:lang w:val="en-US"/>
        </w:rPr>
        <w:t>;</w:t>
      </w:r>
      <w:r>
        <w:rPr>
          <w:rFonts w:ascii="Times New Roman" w:hAnsi="Times New Roman"/>
          <w:sz w:val="24"/>
          <w:szCs w:val="24"/>
          <w:lang w:val="en-US"/>
        </w:rPr>
        <w:tab/>
        <w:t>7) C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7</w:t>
      </w:r>
      <w:r>
        <w:rPr>
          <w:rFonts w:ascii="Times New Roman" w:hAnsi="Times New Roman"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8</w:t>
      </w:r>
      <w:r>
        <w:rPr>
          <w:rFonts w:ascii="Times New Roman" w:hAnsi="Times New Roman"/>
          <w:sz w:val="24"/>
          <w:szCs w:val="24"/>
          <w:lang w:val="en-US"/>
        </w:rPr>
        <w:t>;</w:t>
      </w:r>
    </w:p>
    <w:p w:rsidR="00F42558" w:rsidRDefault="00F42558" w:rsidP="00F4255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      </w:t>
      </w:r>
      <w:r>
        <w:rPr>
          <w:rFonts w:ascii="Times New Roman" w:hAnsi="Times New Roman"/>
          <w:sz w:val="24"/>
          <w:szCs w:val="24"/>
        </w:rPr>
        <w:t xml:space="preserve">к классу </w:t>
      </w:r>
      <w:proofErr w:type="spellStart"/>
      <w:r>
        <w:rPr>
          <w:rFonts w:ascii="Times New Roman" w:hAnsi="Times New Roman"/>
          <w:sz w:val="24"/>
          <w:szCs w:val="24"/>
        </w:rPr>
        <w:t>алкинов</w:t>
      </w:r>
      <w:proofErr w:type="spellEnd"/>
      <w:r>
        <w:rPr>
          <w:rFonts w:ascii="Times New Roman" w:hAnsi="Times New Roman"/>
          <w:sz w:val="24"/>
          <w:szCs w:val="24"/>
        </w:rPr>
        <w:t xml:space="preserve"> относятся _________________. </w:t>
      </w:r>
    </w:p>
    <w:p w:rsidR="00F42558" w:rsidRDefault="00F42558" w:rsidP="00F4255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47. Среди предложенных соединений:</w:t>
      </w:r>
    </w:p>
    <w:p w:rsidR="00F42558" w:rsidRDefault="00F42558" w:rsidP="00F42558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A434A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en-US"/>
        </w:rPr>
        <w:t>1) C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/>
          <w:sz w:val="24"/>
          <w:szCs w:val="24"/>
          <w:lang w:val="en-US"/>
        </w:rPr>
        <w:t>;</w:t>
      </w:r>
      <w:r>
        <w:rPr>
          <w:rFonts w:ascii="Times New Roman" w:hAnsi="Times New Roman"/>
          <w:sz w:val="24"/>
          <w:szCs w:val="24"/>
          <w:lang w:val="en-US"/>
        </w:rPr>
        <w:tab/>
        <w:t>2) C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/>
          <w:sz w:val="24"/>
          <w:szCs w:val="24"/>
          <w:lang w:val="en-US"/>
        </w:rPr>
        <w:t>;</w:t>
      </w:r>
      <w:r>
        <w:rPr>
          <w:rFonts w:ascii="Times New Roman" w:hAnsi="Times New Roman"/>
          <w:sz w:val="24"/>
          <w:szCs w:val="24"/>
          <w:lang w:val="en-US"/>
        </w:rPr>
        <w:tab/>
        <w:t>3) C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8</w:t>
      </w:r>
      <w:r>
        <w:rPr>
          <w:rFonts w:ascii="Times New Roman" w:hAnsi="Times New Roman"/>
          <w:sz w:val="24"/>
          <w:szCs w:val="24"/>
          <w:lang w:val="en-US"/>
        </w:rPr>
        <w:t>;</w:t>
      </w:r>
      <w:r>
        <w:rPr>
          <w:rFonts w:ascii="Times New Roman" w:hAnsi="Times New Roman"/>
          <w:sz w:val="24"/>
          <w:szCs w:val="24"/>
          <w:lang w:val="en-US"/>
        </w:rPr>
        <w:tab/>
        <w:t>4) C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6</w:t>
      </w:r>
      <w:r>
        <w:rPr>
          <w:rFonts w:ascii="Times New Roman" w:hAnsi="Times New Roman"/>
          <w:sz w:val="24"/>
          <w:szCs w:val="24"/>
          <w:lang w:val="en-US"/>
        </w:rPr>
        <w:t>;</w:t>
      </w:r>
      <w:r>
        <w:rPr>
          <w:rFonts w:ascii="Times New Roman" w:hAnsi="Times New Roman"/>
          <w:sz w:val="24"/>
          <w:szCs w:val="24"/>
          <w:lang w:val="en-US"/>
        </w:rPr>
        <w:tab/>
        <w:t>5) C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7</w:t>
      </w:r>
      <w:r>
        <w:rPr>
          <w:rFonts w:ascii="Times New Roman" w:hAnsi="Times New Roman"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12</w:t>
      </w:r>
      <w:r>
        <w:rPr>
          <w:rFonts w:ascii="Times New Roman" w:hAnsi="Times New Roman"/>
          <w:sz w:val="24"/>
          <w:szCs w:val="24"/>
          <w:lang w:val="en-US"/>
        </w:rPr>
        <w:t>;</w:t>
      </w:r>
      <w:r>
        <w:rPr>
          <w:rFonts w:ascii="Times New Roman" w:hAnsi="Times New Roman"/>
          <w:sz w:val="24"/>
          <w:szCs w:val="24"/>
          <w:lang w:val="en-US"/>
        </w:rPr>
        <w:tab/>
        <w:t>6) C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12</w:t>
      </w:r>
      <w:r>
        <w:rPr>
          <w:rFonts w:ascii="Times New Roman" w:hAnsi="Times New Roman"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22</w:t>
      </w:r>
      <w:r>
        <w:rPr>
          <w:rFonts w:ascii="Times New Roman" w:hAnsi="Times New Roman"/>
          <w:sz w:val="24"/>
          <w:szCs w:val="24"/>
          <w:lang w:val="en-US"/>
        </w:rPr>
        <w:t>;</w:t>
      </w:r>
      <w:r>
        <w:rPr>
          <w:rFonts w:ascii="Times New Roman" w:hAnsi="Times New Roman"/>
          <w:sz w:val="24"/>
          <w:szCs w:val="24"/>
          <w:lang w:val="en-US"/>
        </w:rPr>
        <w:tab/>
        <w:t>7) C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7</w:t>
      </w:r>
      <w:r>
        <w:rPr>
          <w:rFonts w:ascii="Times New Roman" w:hAnsi="Times New Roman"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8</w:t>
      </w:r>
      <w:r>
        <w:rPr>
          <w:rFonts w:ascii="Times New Roman" w:hAnsi="Times New Roman"/>
          <w:sz w:val="24"/>
          <w:szCs w:val="24"/>
          <w:lang w:val="en-US"/>
        </w:rPr>
        <w:t>;</w:t>
      </w:r>
    </w:p>
    <w:p w:rsidR="00F42558" w:rsidRDefault="00F42558" w:rsidP="00F4255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     </w:t>
      </w:r>
      <w:r>
        <w:rPr>
          <w:rFonts w:ascii="Times New Roman" w:hAnsi="Times New Roman"/>
          <w:color w:val="000000"/>
          <w:sz w:val="24"/>
          <w:szCs w:val="24"/>
        </w:rPr>
        <w:t xml:space="preserve">к классу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алкадиенов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относятся _________________. </w:t>
      </w:r>
    </w:p>
    <w:p w:rsidR="00F42558" w:rsidRDefault="00F42558" w:rsidP="00F42558">
      <w:pPr>
        <w:spacing w:after="0" w:line="240" w:lineRule="auto"/>
        <w:rPr>
          <w:rFonts w:eastAsia="Times New Roman"/>
          <w:color w:val="000000"/>
          <w:sz w:val="23"/>
          <w:szCs w:val="23"/>
        </w:rPr>
      </w:pPr>
      <w:r>
        <w:rPr>
          <w:rFonts w:ascii="Times New Roman" w:hAnsi="Times New Roman"/>
          <w:sz w:val="24"/>
          <w:szCs w:val="24"/>
        </w:rPr>
        <w:t>48.</w:t>
      </w:r>
      <w:r>
        <w:rPr>
          <w:rFonts w:ascii="Times New Roman" w:eastAsia="Times New Roman" w:hAnsi="Times New Roman"/>
          <w:color w:val="000000"/>
          <w:sz w:val="23"/>
          <w:szCs w:val="23"/>
        </w:rPr>
        <w:t xml:space="preserve">Для бутана характерными реакциями являются </w:t>
      </w:r>
    </w:p>
    <w:p w:rsidR="00F42558" w:rsidRDefault="00F42558" w:rsidP="00F42558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1) гидрирование </w:t>
      </w:r>
    </w:p>
    <w:p w:rsidR="00F42558" w:rsidRDefault="00F42558" w:rsidP="00F42558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2) галогенирование </w:t>
      </w:r>
    </w:p>
    <w:p w:rsidR="00F42558" w:rsidRDefault="00F42558" w:rsidP="00F42558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3) изомеризация </w:t>
      </w:r>
    </w:p>
    <w:p w:rsidR="00F42558" w:rsidRDefault="00F42558" w:rsidP="00F42558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4) полимеризация </w:t>
      </w:r>
    </w:p>
    <w:p w:rsidR="00F42558" w:rsidRDefault="00F42558" w:rsidP="00F42558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5) нитрование </w:t>
      </w:r>
    </w:p>
    <w:p w:rsidR="00F42558" w:rsidRDefault="00F42558" w:rsidP="00F4255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6) окисление перманганатом калия </w:t>
      </w:r>
    </w:p>
    <w:p w:rsidR="00F42558" w:rsidRDefault="00F42558" w:rsidP="00F4255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3"/>
          <w:szCs w:val="23"/>
        </w:rPr>
        <w:t>Ответ: ________</w:t>
      </w:r>
      <w:proofErr w:type="gramStart"/>
      <w:r>
        <w:rPr>
          <w:rFonts w:ascii="Times New Roman" w:eastAsia="Times New Roman" w:hAnsi="Times New Roman"/>
          <w:color w:val="000000"/>
          <w:sz w:val="23"/>
          <w:szCs w:val="23"/>
        </w:rPr>
        <w:t xml:space="preserve"> .</w:t>
      </w:r>
      <w:proofErr w:type="gramEnd"/>
      <w:r>
        <w:rPr>
          <w:rFonts w:ascii="Times New Roman" w:eastAsia="Times New Roman" w:hAnsi="Times New Roman"/>
          <w:color w:val="000000"/>
          <w:sz w:val="23"/>
          <w:szCs w:val="23"/>
        </w:rPr>
        <w:t xml:space="preserve"> </w:t>
      </w:r>
    </w:p>
    <w:p w:rsidR="00F42558" w:rsidRDefault="00F42558" w:rsidP="00F42558">
      <w:pPr>
        <w:pStyle w:val="Default"/>
        <w:spacing w:line="240" w:lineRule="auto"/>
      </w:pPr>
      <w:r>
        <w:lastRenderedPageBreak/>
        <w:t xml:space="preserve">49. Метан не вступает в реакции </w:t>
      </w:r>
    </w:p>
    <w:p w:rsidR="00F42558" w:rsidRDefault="00F42558" w:rsidP="00F42558">
      <w:pPr>
        <w:pStyle w:val="Default"/>
        <w:spacing w:after="27"/>
      </w:pPr>
      <w:r>
        <w:t xml:space="preserve">1) изомеризации </w:t>
      </w:r>
    </w:p>
    <w:p w:rsidR="00F42558" w:rsidRDefault="00F42558" w:rsidP="00F42558">
      <w:pPr>
        <w:pStyle w:val="Default"/>
        <w:spacing w:after="27"/>
      </w:pPr>
      <w:r>
        <w:t xml:space="preserve">2) галогенирования </w:t>
      </w:r>
    </w:p>
    <w:p w:rsidR="00F42558" w:rsidRDefault="00F42558" w:rsidP="00F42558">
      <w:pPr>
        <w:pStyle w:val="Default"/>
        <w:spacing w:after="27"/>
      </w:pPr>
      <w:r>
        <w:t xml:space="preserve">3) гидрирования </w:t>
      </w:r>
    </w:p>
    <w:p w:rsidR="00F42558" w:rsidRDefault="00F42558" w:rsidP="00F42558">
      <w:pPr>
        <w:pStyle w:val="Default"/>
        <w:spacing w:after="27"/>
      </w:pPr>
      <w:r>
        <w:t xml:space="preserve">4) окисления </w:t>
      </w:r>
    </w:p>
    <w:p w:rsidR="00F42558" w:rsidRDefault="00F42558" w:rsidP="00F42558">
      <w:pPr>
        <w:pStyle w:val="Default"/>
        <w:spacing w:after="27"/>
      </w:pPr>
      <w:r>
        <w:t xml:space="preserve">5) полимеризации </w:t>
      </w:r>
    </w:p>
    <w:p w:rsidR="00F42558" w:rsidRDefault="00F42558" w:rsidP="00F42558">
      <w:pPr>
        <w:pStyle w:val="Default"/>
      </w:pPr>
      <w:r>
        <w:t xml:space="preserve">6) термического разложения </w:t>
      </w:r>
    </w:p>
    <w:p w:rsidR="00F42558" w:rsidRDefault="00F42558" w:rsidP="00F42558">
      <w:pPr>
        <w:pStyle w:val="Default"/>
        <w:rPr>
          <w:b/>
        </w:rPr>
      </w:pPr>
      <w:r>
        <w:t>Ответ: ____________</w:t>
      </w:r>
      <w:proofErr w:type="gramStart"/>
      <w:r>
        <w:t xml:space="preserve"> .</w:t>
      </w:r>
      <w:proofErr w:type="gramEnd"/>
      <w:r>
        <w:t xml:space="preserve"> </w:t>
      </w:r>
    </w:p>
    <w:p w:rsidR="004F04DB" w:rsidRDefault="00F42558" w:rsidP="004F04DB">
      <w:pPr>
        <w:spacing w:after="0" w:line="240" w:lineRule="auto"/>
        <w:rPr>
          <w:rFonts w:eastAsia="Times New Roman"/>
          <w:color w:val="000000"/>
          <w:sz w:val="23"/>
          <w:szCs w:val="23"/>
        </w:rPr>
      </w:pPr>
      <w:r>
        <w:rPr>
          <w:rFonts w:ascii="Times New Roman" w:hAnsi="Times New Roman"/>
          <w:sz w:val="24"/>
          <w:szCs w:val="24"/>
        </w:rPr>
        <w:t>50</w:t>
      </w:r>
      <w:r w:rsidR="004F04DB">
        <w:rPr>
          <w:rFonts w:ascii="Times New Roman" w:hAnsi="Times New Roman"/>
          <w:sz w:val="24"/>
          <w:szCs w:val="24"/>
        </w:rPr>
        <w:t xml:space="preserve">. </w:t>
      </w:r>
      <w:r w:rsidR="004F04DB">
        <w:rPr>
          <w:rFonts w:ascii="Times New Roman" w:eastAsia="Times New Roman" w:hAnsi="Times New Roman"/>
          <w:color w:val="000000"/>
          <w:sz w:val="23"/>
          <w:szCs w:val="23"/>
        </w:rPr>
        <w:t>C каждым из веществ: Н</w:t>
      </w:r>
      <w:proofErr w:type="gramStart"/>
      <w:r w:rsidR="004F04DB">
        <w:rPr>
          <w:rFonts w:ascii="Times New Roman" w:eastAsia="Times New Roman" w:hAnsi="Times New Roman"/>
          <w:color w:val="000000"/>
          <w:sz w:val="16"/>
          <w:szCs w:val="16"/>
        </w:rPr>
        <w:t>2</w:t>
      </w:r>
      <w:proofErr w:type="gramEnd"/>
      <w:r w:rsidR="004F04DB">
        <w:rPr>
          <w:rFonts w:ascii="Times New Roman" w:eastAsia="Times New Roman" w:hAnsi="Times New Roman"/>
          <w:color w:val="000000"/>
          <w:sz w:val="23"/>
          <w:szCs w:val="23"/>
        </w:rPr>
        <w:t>, О</w:t>
      </w:r>
      <w:r w:rsidR="004F04DB">
        <w:rPr>
          <w:rFonts w:ascii="Times New Roman" w:eastAsia="Times New Roman" w:hAnsi="Times New Roman"/>
          <w:color w:val="000000"/>
          <w:sz w:val="16"/>
          <w:szCs w:val="16"/>
        </w:rPr>
        <w:t>2</w:t>
      </w:r>
      <w:r w:rsidR="004F04DB">
        <w:rPr>
          <w:rFonts w:ascii="Times New Roman" w:eastAsia="Times New Roman" w:hAnsi="Times New Roman"/>
          <w:color w:val="000000"/>
          <w:sz w:val="23"/>
          <w:szCs w:val="23"/>
        </w:rPr>
        <w:t xml:space="preserve">, </w:t>
      </w:r>
      <w:proofErr w:type="spellStart"/>
      <w:r w:rsidR="004F04DB">
        <w:rPr>
          <w:rFonts w:ascii="Times New Roman" w:eastAsia="Times New Roman" w:hAnsi="Times New Roman"/>
          <w:color w:val="000000"/>
          <w:sz w:val="23"/>
          <w:szCs w:val="23"/>
        </w:rPr>
        <w:t>НBr</w:t>
      </w:r>
      <w:proofErr w:type="spellEnd"/>
      <w:r w:rsidR="004F04DB">
        <w:rPr>
          <w:rFonts w:ascii="Times New Roman" w:eastAsia="Times New Roman" w:hAnsi="Times New Roman"/>
          <w:color w:val="000000"/>
          <w:sz w:val="23"/>
          <w:szCs w:val="23"/>
        </w:rPr>
        <w:t xml:space="preserve"> будет взаимодействовать </w:t>
      </w:r>
    </w:p>
    <w:p w:rsidR="004F04DB" w:rsidRDefault="004F04DB" w:rsidP="004F04DB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1) бензол </w:t>
      </w:r>
    </w:p>
    <w:p w:rsidR="004F04DB" w:rsidRDefault="004F04DB" w:rsidP="004F04DB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2) этан </w:t>
      </w:r>
    </w:p>
    <w:p w:rsidR="004F04DB" w:rsidRDefault="004F04DB" w:rsidP="004F04DB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3) </w:t>
      </w:r>
      <w:proofErr w:type="spellStart"/>
      <w:r>
        <w:rPr>
          <w:sz w:val="23"/>
          <w:szCs w:val="23"/>
        </w:rPr>
        <w:t>пропен</w:t>
      </w:r>
      <w:proofErr w:type="spellEnd"/>
      <w:r>
        <w:rPr>
          <w:sz w:val="23"/>
          <w:szCs w:val="23"/>
        </w:rPr>
        <w:t xml:space="preserve"> </w:t>
      </w:r>
    </w:p>
    <w:p w:rsidR="004F04DB" w:rsidRDefault="004F04DB" w:rsidP="004F04DB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4) </w:t>
      </w:r>
      <w:proofErr w:type="spellStart"/>
      <w:r>
        <w:rPr>
          <w:sz w:val="23"/>
          <w:szCs w:val="23"/>
        </w:rPr>
        <w:t>бутин</w:t>
      </w:r>
      <w:proofErr w:type="spellEnd"/>
      <w:r>
        <w:rPr>
          <w:sz w:val="23"/>
          <w:szCs w:val="23"/>
        </w:rPr>
        <w:t xml:space="preserve"> </w:t>
      </w:r>
    </w:p>
    <w:p w:rsidR="004F04DB" w:rsidRDefault="004F04DB" w:rsidP="004F04D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5) толуол </w:t>
      </w:r>
    </w:p>
    <w:p w:rsidR="004F04DB" w:rsidRDefault="004F04DB" w:rsidP="004F04DB">
      <w:pPr>
        <w:pStyle w:val="Default"/>
        <w:tabs>
          <w:tab w:val="left" w:pos="0"/>
        </w:tabs>
        <w:rPr>
          <w:sz w:val="23"/>
          <w:szCs w:val="23"/>
        </w:rPr>
      </w:pPr>
      <w:r>
        <w:rPr>
          <w:sz w:val="23"/>
          <w:szCs w:val="23"/>
        </w:rPr>
        <w:t>6) бутадиен-1,3</w:t>
      </w:r>
    </w:p>
    <w:p w:rsidR="004F04DB" w:rsidRDefault="004F04DB" w:rsidP="004F04DB">
      <w:pPr>
        <w:pStyle w:val="Default"/>
        <w:tabs>
          <w:tab w:val="left" w:pos="0"/>
        </w:tabs>
        <w:rPr>
          <w:b/>
        </w:rPr>
      </w:pPr>
      <w:r>
        <w:rPr>
          <w:sz w:val="23"/>
          <w:szCs w:val="23"/>
        </w:rPr>
        <w:t xml:space="preserve">Ответ: ________ </w:t>
      </w:r>
    </w:p>
    <w:p w:rsidR="00F42558" w:rsidRDefault="00F42558" w:rsidP="00F42558">
      <w:pPr>
        <w:spacing w:after="0" w:line="240" w:lineRule="auto"/>
        <w:rPr>
          <w:rFonts w:eastAsia="Times New Roman"/>
          <w:color w:val="000000"/>
          <w:sz w:val="23"/>
          <w:szCs w:val="23"/>
        </w:rPr>
      </w:pPr>
      <w:r>
        <w:rPr>
          <w:rFonts w:ascii="Times New Roman" w:hAnsi="Times New Roman"/>
          <w:sz w:val="24"/>
          <w:szCs w:val="24"/>
        </w:rPr>
        <w:t xml:space="preserve">51. </w:t>
      </w:r>
      <w:r>
        <w:rPr>
          <w:rFonts w:ascii="Times New Roman" w:eastAsia="Times New Roman" w:hAnsi="Times New Roman"/>
          <w:color w:val="000000"/>
          <w:sz w:val="23"/>
          <w:szCs w:val="23"/>
        </w:rPr>
        <w:t xml:space="preserve">Из перечисленных ниже соединений с </w:t>
      </w:r>
      <w:proofErr w:type="spellStart"/>
      <w:r>
        <w:rPr>
          <w:rFonts w:ascii="Times New Roman" w:eastAsia="Times New Roman" w:hAnsi="Times New Roman"/>
          <w:color w:val="000000"/>
          <w:sz w:val="23"/>
          <w:szCs w:val="23"/>
        </w:rPr>
        <w:t>бромоводородом</w:t>
      </w:r>
      <w:proofErr w:type="spellEnd"/>
      <w:r>
        <w:rPr>
          <w:rFonts w:ascii="Times New Roman" w:eastAsia="Times New Roman" w:hAnsi="Times New Roman"/>
          <w:color w:val="000000"/>
          <w:sz w:val="23"/>
          <w:szCs w:val="23"/>
        </w:rPr>
        <w:t xml:space="preserve"> взаимодействуют: </w:t>
      </w:r>
    </w:p>
    <w:p w:rsidR="00F42558" w:rsidRDefault="00F42558" w:rsidP="00F42558">
      <w:pPr>
        <w:pStyle w:val="Default"/>
        <w:numPr>
          <w:ilvl w:val="0"/>
          <w:numId w:val="13"/>
        </w:numPr>
        <w:rPr>
          <w:sz w:val="23"/>
          <w:szCs w:val="23"/>
        </w:rPr>
      </w:pPr>
      <w:r>
        <w:rPr>
          <w:sz w:val="23"/>
          <w:szCs w:val="23"/>
        </w:rPr>
        <w:t xml:space="preserve">этан </w:t>
      </w:r>
    </w:p>
    <w:p w:rsidR="00F42558" w:rsidRDefault="00F42558" w:rsidP="00F42558">
      <w:pPr>
        <w:pStyle w:val="Default"/>
        <w:numPr>
          <w:ilvl w:val="0"/>
          <w:numId w:val="13"/>
        </w:numPr>
        <w:rPr>
          <w:sz w:val="23"/>
          <w:szCs w:val="23"/>
        </w:rPr>
      </w:pPr>
      <w:r>
        <w:rPr>
          <w:sz w:val="23"/>
          <w:szCs w:val="23"/>
        </w:rPr>
        <w:t xml:space="preserve">этилен </w:t>
      </w:r>
    </w:p>
    <w:p w:rsidR="00F42558" w:rsidRDefault="00F42558" w:rsidP="00F42558">
      <w:pPr>
        <w:pStyle w:val="Default"/>
        <w:numPr>
          <w:ilvl w:val="0"/>
          <w:numId w:val="13"/>
        </w:numPr>
        <w:rPr>
          <w:sz w:val="23"/>
          <w:szCs w:val="23"/>
        </w:rPr>
      </w:pPr>
      <w:r>
        <w:rPr>
          <w:sz w:val="23"/>
          <w:szCs w:val="23"/>
        </w:rPr>
        <w:t xml:space="preserve">бензол </w:t>
      </w:r>
    </w:p>
    <w:p w:rsidR="00F42558" w:rsidRDefault="00F42558" w:rsidP="00F42558">
      <w:pPr>
        <w:pStyle w:val="Default"/>
        <w:numPr>
          <w:ilvl w:val="0"/>
          <w:numId w:val="13"/>
        </w:numPr>
        <w:rPr>
          <w:sz w:val="23"/>
          <w:szCs w:val="23"/>
        </w:rPr>
      </w:pPr>
      <w:r>
        <w:rPr>
          <w:sz w:val="23"/>
          <w:szCs w:val="23"/>
        </w:rPr>
        <w:t xml:space="preserve">муравьиная кислота </w:t>
      </w:r>
    </w:p>
    <w:p w:rsidR="00F42558" w:rsidRDefault="00F42558" w:rsidP="00F42558">
      <w:pPr>
        <w:pStyle w:val="Default"/>
        <w:numPr>
          <w:ilvl w:val="0"/>
          <w:numId w:val="13"/>
        </w:numPr>
        <w:rPr>
          <w:sz w:val="23"/>
          <w:szCs w:val="23"/>
        </w:rPr>
      </w:pPr>
      <w:r>
        <w:rPr>
          <w:sz w:val="23"/>
          <w:szCs w:val="23"/>
        </w:rPr>
        <w:t xml:space="preserve">изопрен </w:t>
      </w:r>
    </w:p>
    <w:p w:rsidR="00F42558" w:rsidRDefault="00F42558" w:rsidP="00F42558">
      <w:pPr>
        <w:pStyle w:val="Default"/>
        <w:numPr>
          <w:ilvl w:val="0"/>
          <w:numId w:val="13"/>
        </w:numPr>
        <w:rPr>
          <w:sz w:val="23"/>
          <w:szCs w:val="23"/>
        </w:rPr>
      </w:pPr>
      <w:r>
        <w:rPr>
          <w:sz w:val="23"/>
          <w:szCs w:val="23"/>
        </w:rPr>
        <w:t xml:space="preserve">ацетилен </w:t>
      </w:r>
    </w:p>
    <w:p w:rsidR="00F42558" w:rsidRDefault="00F42558" w:rsidP="00F42558">
      <w:pPr>
        <w:pStyle w:val="Default"/>
        <w:rPr>
          <w:b/>
        </w:rPr>
      </w:pPr>
      <w:r>
        <w:rPr>
          <w:sz w:val="23"/>
          <w:szCs w:val="23"/>
        </w:rPr>
        <w:t>Ответ: ____________</w:t>
      </w:r>
      <w:proofErr w:type="gramStart"/>
      <w:r>
        <w:rPr>
          <w:sz w:val="23"/>
          <w:szCs w:val="23"/>
        </w:rPr>
        <w:t xml:space="preserve"> .</w:t>
      </w:r>
      <w:proofErr w:type="gramEnd"/>
      <w:r>
        <w:rPr>
          <w:sz w:val="23"/>
          <w:szCs w:val="23"/>
        </w:rPr>
        <w:t xml:space="preserve"> </w:t>
      </w:r>
    </w:p>
    <w:p w:rsidR="004F04DB" w:rsidRDefault="00F42558" w:rsidP="004F04D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52</w:t>
      </w:r>
      <w:r w:rsidR="004F04DB">
        <w:rPr>
          <w:rFonts w:ascii="Times New Roman" w:hAnsi="Times New Roman"/>
          <w:color w:val="000000"/>
          <w:sz w:val="24"/>
          <w:szCs w:val="24"/>
        </w:rPr>
        <w:t>. Напишите уравнения реакций, с помощью которых можно осуществить превращения по схеме</w:t>
      </w:r>
    </w:p>
    <w:p w:rsidR="004F04DB" w:rsidRDefault="004F04DB" w:rsidP="004F04D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СаС</w:t>
      </w:r>
      <w:proofErr w:type="gramStart"/>
      <w:r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→ С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r>
        <w:rPr>
          <w:rFonts w:ascii="Times New Roman" w:hAnsi="Times New Roman"/>
          <w:color w:val="000000"/>
          <w:sz w:val="24"/>
          <w:szCs w:val="24"/>
        </w:rPr>
        <w:t>Н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r>
        <w:rPr>
          <w:rFonts w:ascii="Times New Roman" w:hAnsi="Times New Roman"/>
          <w:color w:val="000000"/>
          <w:sz w:val="24"/>
          <w:szCs w:val="24"/>
        </w:rPr>
        <w:t xml:space="preserve"> → С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r>
        <w:rPr>
          <w:rFonts w:ascii="Times New Roman" w:hAnsi="Times New Roman"/>
          <w:color w:val="000000"/>
          <w:sz w:val="24"/>
          <w:szCs w:val="24"/>
        </w:rPr>
        <w:t>Н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 xml:space="preserve">4 </w:t>
      </w:r>
      <w:r>
        <w:rPr>
          <w:rFonts w:ascii="Times New Roman" w:hAnsi="Times New Roman"/>
          <w:color w:val="000000"/>
          <w:sz w:val="24"/>
          <w:szCs w:val="24"/>
        </w:rPr>
        <w:t>→ С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r>
        <w:rPr>
          <w:rFonts w:ascii="Times New Roman" w:hAnsi="Times New Roman"/>
          <w:color w:val="000000"/>
          <w:sz w:val="24"/>
          <w:szCs w:val="24"/>
        </w:rPr>
        <w:t>Н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5</w:t>
      </w:r>
      <w:r>
        <w:rPr>
          <w:rFonts w:ascii="Times New Roman" w:hAnsi="Times New Roman"/>
          <w:color w:val="000000"/>
          <w:sz w:val="24"/>
          <w:szCs w:val="24"/>
        </w:rPr>
        <w:t xml:space="preserve">ОН                               </w:t>
      </w:r>
    </w:p>
    <w:p w:rsidR="00F42558" w:rsidRDefault="00F42558" w:rsidP="00F4255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53. Напишите уравнения реакций, с помощью которых можно осуществить превращения по схеме</w:t>
      </w:r>
    </w:p>
    <w:p w:rsidR="00F42558" w:rsidRDefault="00F42558" w:rsidP="00F4255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С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r>
        <w:rPr>
          <w:rFonts w:ascii="Times New Roman" w:hAnsi="Times New Roman"/>
          <w:color w:val="000000"/>
          <w:sz w:val="24"/>
          <w:szCs w:val="24"/>
        </w:rPr>
        <w:t>Н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6</w:t>
      </w:r>
      <w:r>
        <w:rPr>
          <w:rFonts w:ascii="Times New Roman" w:hAnsi="Times New Roman"/>
          <w:color w:val="000000"/>
          <w:sz w:val="24"/>
          <w:szCs w:val="24"/>
        </w:rPr>
        <w:t xml:space="preserve"> → С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r>
        <w:rPr>
          <w:rFonts w:ascii="Times New Roman" w:hAnsi="Times New Roman"/>
          <w:color w:val="000000"/>
          <w:sz w:val="24"/>
          <w:szCs w:val="24"/>
        </w:rPr>
        <w:t>Н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5</w:t>
      </w:r>
      <w:r>
        <w:rPr>
          <w:rFonts w:ascii="Times New Roman" w:hAnsi="Times New Roman"/>
          <w:color w:val="000000"/>
          <w:sz w:val="24"/>
          <w:szCs w:val="24"/>
        </w:rPr>
        <w:t>С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 → С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r>
        <w:rPr>
          <w:rFonts w:ascii="Times New Roman" w:hAnsi="Times New Roman"/>
          <w:color w:val="000000"/>
          <w:sz w:val="24"/>
          <w:szCs w:val="24"/>
        </w:rPr>
        <w:t>Н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5</w:t>
      </w:r>
      <w:r>
        <w:rPr>
          <w:rFonts w:ascii="Times New Roman" w:hAnsi="Times New Roman"/>
          <w:color w:val="000000"/>
          <w:sz w:val="24"/>
          <w:szCs w:val="24"/>
        </w:rPr>
        <w:t>ОН → СН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3</w:t>
      </w:r>
      <w:r>
        <w:rPr>
          <w:rFonts w:ascii="Times New Roman" w:hAnsi="Times New Roman"/>
          <w:color w:val="000000"/>
          <w:sz w:val="24"/>
          <w:szCs w:val="24"/>
        </w:rPr>
        <w:t xml:space="preserve">СОН                                                               </w:t>
      </w:r>
    </w:p>
    <w:p w:rsidR="00F42558" w:rsidRDefault="00F42558" w:rsidP="00F4255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54. Напишите уравнения реакций, с помощью которых можно осуществить  превращения по схеме</w:t>
      </w:r>
    </w:p>
    <w:p w:rsidR="00F42558" w:rsidRDefault="00F42558" w:rsidP="00F4255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СН</w:t>
      </w:r>
      <w:proofErr w:type="gramStart"/>
      <w:r>
        <w:rPr>
          <w:rFonts w:ascii="Times New Roman" w:hAnsi="Times New Roman"/>
          <w:color w:val="000000"/>
          <w:sz w:val="24"/>
          <w:szCs w:val="24"/>
          <w:vertAlign w:val="subscript"/>
        </w:rPr>
        <w:t>4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→ С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r>
        <w:rPr>
          <w:rFonts w:ascii="Times New Roman" w:hAnsi="Times New Roman"/>
          <w:color w:val="000000"/>
          <w:sz w:val="24"/>
          <w:szCs w:val="24"/>
        </w:rPr>
        <w:t>Н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r>
        <w:rPr>
          <w:rFonts w:ascii="Times New Roman" w:hAnsi="Times New Roman"/>
          <w:color w:val="000000"/>
          <w:sz w:val="24"/>
          <w:szCs w:val="24"/>
        </w:rPr>
        <w:t xml:space="preserve"> → СН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3</w:t>
      </w:r>
      <w:r>
        <w:rPr>
          <w:rFonts w:ascii="Times New Roman" w:hAnsi="Times New Roman"/>
          <w:color w:val="000000"/>
          <w:sz w:val="24"/>
          <w:szCs w:val="24"/>
        </w:rPr>
        <w:t>СОН → С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r>
        <w:rPr>
          <w:rFonts w:ascii="Times New Roman" w:hAnsi="Times New Roman"/>
          <w:color w:val="000000"/>
          <w:sz w:val="24"/>
          <w:szCs w:val="24"/>
        </w:rPr>
        <w:t>Н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5</w:t>
      </w:r>
      <w:r>
        <w:rPr>
          <w:rFonts w:ascii="Times New Roman" w:hAnsi="Times New Roman"/>
          <w:color w:val="000000"/>
          <w:sz w:val="24"/>
          <w:szCs w:val="24"/>
        </w:rPr>
        <w:t xml:space="preserve">ОН </w:t>
      </w:r>
    </w:p>
    <w:p w:rsidR="008C612E" w:rsidRDefault="008C612E" w:rsidP="008C612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54.  Напишите уравнения реакций, с помощью которых можно осуществить  превращения по схеме</w:t>
      </w:r>
    </w:p>
    <w:p w:rsidR="008C612E" w:rsidRDefault="008C612E" w:rsidP="008C612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</w:t>
      </w:r>
      <w:r w:rsidRPr="008C612E">
        <w:rPr>
          <w:rFonts w:ascii="Times New Roman" w:hAnsi="Times New Roman"/>
          <w:color w:val="000000"/>
          <w:sz w:val="24"/>
          <w:szCs w:val="24"/>
        </w:rPr>
        <w:t xml:space="preserve">Ацетат натрия →метан → хлорметан → этан → </w:t>
      </w:r>
      <w:proofErr w:type="spellStart"/>
      <w:r w:rsidRPr="008C612E">
        <w:rPr>
          <w:rFonts w:ascii="Times New Roman" w:hAnsi="Times New Roman"/>
          <w:color w:val="000000"/>
          <w:sz w:val="24"/>
          <w:szCs w:val="24"/>
        </w:rPr>
        <w:t>этен</w:t>
      </w:r>
      <w:proofErr w:type="spellEnd"/>
    </w:p>
    <w:p w:rsidR="008C612E" w:rsidRDefault="008C612E" w:rsidP="008C612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55.</w:t>
      </w:r>
      <w:r w:rsidRPr="008C612E">
        <w:rPr>
          <w:rFonts w:ascii="Times New Roman" w:hAnsi="Times New Roman"/>
          <w:color w:val="000000"/>
          <w:sz w:val="24"/>
          <w:szCs w:val="24"/>
        </w:rPr>
        <w:t xml:space="preserve"> Напишите уравнения реакций, с помощью которых можно осуществить  превращения по схеме</w:t>
      </w:r>
    </w:p>
    <w:p w:rsidR="008C612E" w:rsidRDefault="008C612E" w:rsidP="008C612E">
      <w:pPr>
        <w:spacing w:after="0" w:line="240" w:lineRule="auto"/>
        <w:ind w:left="708"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8C612E">
        <w:rPr>
          <w:rFonts w:ascii="Times New Roman" w:hAnsi="Times New Roman"/>
          <w:color w:val="000000"/>
          <w:sz w:val="24"/>
          <w:szCs w:val="24"/>
        </w:rPr>
        <w:t>Метан </w:t>
      </w:r>
      <w:r w:rsidRPr="008C612E">
        <w:rPr>
          <w:rFonts w:ascii="Times New Roman" w:hAnsi="Times New Roman"/>
          <w:b/>
          <w:bCs/>
          <w:color w:val="000000"/>
          <w:sz w:val="24"/>
          <w:szCs w:val="24"/>
        </w:rPr>
        <w:t>→</w:t>
      </w:r>
      <w:r w:rsidRPr="008C612E">
        <w:rPr>
          <w:rFonts w:ascii="Times New Roman" w:hAnsi="Times New Roman"/>
          <w:color w:val="000000"/>
          <w:sz w:val="24"/>
          <w:szCs w:val="24"/>
        </w:rPr>
        <w:t>  хлорметан  </w:t>
      </w:r>
      <w:r w:rsidRPr="008C612E">
        <w:rPr>
          <w:rFonts w:ascii="Times New Roman" w:hAnsi="Times New Roman"/>
          <w:b/>
          <w:bCs/>
          <w:color w:val="000000"/>
          <w:sz w:val="24"/>
          <w:szCs w:val="24"/>
        </w:rPr>
        <w:t>→</w:t>
      </w:r>
      <w:r w:rsidRPr="008C612E">
        <w:rPr>
          <w:rFonts w:ascii="Times New Roman" w:hAnsi="Times New Roman"/>
          <w:color w:val="000000"/>
          <w:sz w:val="24"/>
          <w:szCs w:val="24"/>
        </w:rPr>
        <w:t> этан  </w:t>
      </w:r>
      <w:r w:rsidRPr="008C612E">
        <w:rPr>
          <w:rFonts w:ascii="Times New Roman" w:hAnsi="Times New Roman"/>
          <w:b/>
          <w:bCs/>
          <w:color w:val="000000"/>
          <w:sz w:val="24"/>
          <w:szCs w:val="24"/>
        </w:rPr>
        <w:t>→</w:t>
      </w:r>
      <w:r w:rsidRPr="008C612E">
        <w:rPr>
          <w:rFonts w:ascii="Times New Roman" w:hAnsi="Times New Roman"/>
          <w:color w:val="000000"/>
          <w:sz w:val="24"/>
          <w:szCs w:val="24"/>
        </w:rPr>
        <w:t> этилен </w:t>
      </w:r>
      <w:r w:rsidRPr="008C612E">
        <w:rPr>
          <w:rFonts w:ascii="Times New Roman" w:hAnsi="Times New Roman"/>
          <w:b/>
          <w:bCs/>
          <w:color w:val="000000"/>
          <w:sz w:val="24"/>
          <w:szCs w:val="24"/>
        </w:rPr>
        <w:t>→</w:t>
      </w:r>
      <w:r w:rsidRPr="008C612E">
        <w:rPr>
          <w:rFonts w:ascii="Times New Roman" w:hAnsi="Times New Roman"/>
          <w:color w:val="000000"/>
          <w:sz w:val="24"/>
          <w:szCs w:val="24"/>
        </w:rPr>
        <w:t> полиэтилен</w:t>
      </w:r>
    </w:p>
    <w:p w:rsidR="008C612E" w:rsidRDefault="008C612E" w:rsidP="00F4255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42558" w:rsidRDefault="008C612E" w:rsidP="00F42558">
      <w:pPr>
        <w:tabs>
          <w:tab w:val="left" w:pos="52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56</w:t>
      </w:r>
      <w:r w:rsidR="00F42558">
        <w:rPr>
          <w:rFonts w:ascii="Times New Roman" w:hAnsi="Times New Roman"/>
          <w:sz w:val="24"/>
          <w:szCs w:val="24"/>
        </w:rPr>
        <w:t>. Название вещества, формула которого</w:t>
      </w:r>
      <w:r w:rsidR="00F42558">
        <w:rPr>
          <w:rFonts w:ascii="Times New Roman" w:hAnsi="Times New Roman"/>
          <w:sz w:val="24"/>
          <w:szCs w:val="24"/>
        </w:rPr>
        <w:tab/>
      </w:r>
      <w:r w:rsidR="00F42558">
        <w:rPr>
          <w:rFonts w:ascii="Times New Roman" w:hAnsi="Times New Roman"/>
          <w:sz w:val="24"/>
          <w:szCs w:val="24"/>
        </w:rPr>
        <w:tab/>
        <w:t>СН</w:t>
      </w:r>
      <w:r w:rsidR="00F42558">
        <w:rPr>
          <w:rFonts w:ascii="Times New Roman" w:hAnsi="Times New Roman"/>
          <w:sz w:val="24"/>
          <w:szCs w:val="24"/>
          <w:vertAlign w:val="subscript"/>
        </w:rPr>
        <w:t>3</w:t>
      </w:r>
      <w:r w:rsidR="00F42558">
        <w:rPr>
          <w:rFonts w:ascii="Times New Roman" w:hAnsi="Times New Roman"/>
          <w:sz w:val="24"/>
          <w:szCs w:val="24"/>
        </w:rPr>
        <w:t>─С</w:t>
      </w:r>
      <w:proofErr w:type="gramStart"/>
      <w:r w:rsidR="00F42558">
        <w:rPr>
          <w:rFonts w:ascii="Times New Roman" w:hAnsi="Times New Roman"/>
          <w:sz w:val="24"/>
          <w:szCs w:val="24"/>
        </w:rPr>
        <w:t>Н(</w:t>
      </w:r>
      <w:proofErr w:type="gramEnd"/>
      <w:r w:rsidR="00F42558">
        <w:rPr>
          <w:rFonts w:ascii="Times New Roman" w:hAnsi="Times New Roman"/>
          <w:sz w:val="24"/>
          <w:szCs w:val="24"/>
        </w:rPr>
        <w:t>СН</w:t>
      </w:r>
      <w:r w:rsidR="00F42558">
        <w:rPr>
          <w:rFonts w:ascii="Times New Roman" w:hAnsi="Times New Roman"/>
          <w:sz w:val="24"/>
          <w:szCs w:val="24"/>
          <w:vertAlign w:val="subscript"/>
        </w:rPr>
        <w:t>3</w:t>
      </w:r>
      <w:r w:rsidR="00F42558">
        <w:rPr>
          <w:rFonts w:ascii="Times New Roman" w:hAnsi="Times New Roman"/>
          <w:sz w:val="24"/>
          <w:szCs w:val="24"/>
        </w:rPr>
        <w:t>)─СН(ОН)─СН</w:t>
      </w:r>
      <w:r w:rsidR="00F42558">
        <w:rPr>
          <w:rFonts w:ascii="Times New Roman" w:hAnsi="Times New Roman"/>
          <w:sz w:val="24"/>
          <w:szCs w:val="24"/>
          <w:vertAlign w:val="subscript"/>
        </w:rPr>
        <w:t>3</w:t>
      </w:r>
    </w:p>
    <w:p w:rsidR="00F42558" w:rsidRDefault="00F42558" w:rsidP="00F42558">
      <w:pPr>
        <w:tabs>
          <w:tab w:val="left" w:pos="52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1) бутанол-2                                              3) 2-метилбутанол-3</w:t>
      </w:r>
    </w:p>
    <w:p w:rsidR="00F42558" w:rsidRDefault="00F42558" w:rsidP="00F42558">
      <w:pPr>
        <w:tabs>
          <w:tab w:val="left" w:pos="52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2) пентанол-2                                            4) 3-метилбутанол-2</w:t>
      </w:r>
    </w:p>
    <w:p w:rsidR="00F42558" w:rsidRDefault="008C612E" w:rsidP="00F4255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57</w:t>
      </w:r>
      <w:r w:rsidR="00F42558">
        <w:rPr>
          <w:rFonts w:ascii="Times New Roman" w:hAnsi="Times New Roman"/>
          <w:color w:val="000000"/>
          <w:sz w:val="24"/>
          <w:szCs w:val="24"/>
        </w:rPr>
        <w:t>. Напишите уравнения реакций, с помощью которых можно осуществить  превращения по схеме</w:t>
      </w:r>
    </w:p>
    <w:p w:rsidR="00F42558" w:rsidRDefault="00F42558" w:rsidP="00F4255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С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r>
        <w:rPr>
          <w:rFonts w:ascii="Times New Roman" w:hAnsi="Times New Roman"/>
          <w:color w:val="000000"/>
          <w:sz w:val="24"/>
          <w:szCs w:val="24"/>
        </w:rPr>
        <w:t>Н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6</w:t>
      </w:r>
      <w:r>
        <w:rPr>
          <w:rFonts w:ascii="Times New Roman" w:hAnsi="Times New Roman"/>
          <w:color w:val="000000"/>
          <w:sz w:val="24"/>
          <w:szCs w:val="24"/>
        </w:rPr>
        <w:t xml:space="preserve"> → С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r>
        <w:rPr>
          <w:rFonts w:ascii="Times New Roman" w:hAnsi="Times New Roman"/>
          <w:color w:val="000000"/>
          <w:sz w:val="24"/>
          <w:szCs w:val="24"/>
        </w:rPr>
        <w:t>Н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4</w:t>
      </w:r>
      <w:r>
        <w:rPr>
          <w:rFonts w:ascii="Times New Roman" w:hAnsi="Times New Roman"/>
          <w:color w:val="000000"/>
          <w:sz w:val="24"/>
          <w:szCs w:val="24"/>
        </w:rPr>
        <w:t xml:space="preserve"> → С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r>
        <w:rPr>
          <w:rFonts w:ascii="Times New Roman" w:hAnsi="Times New Roman"/>
          <w:color w:val="000000"/>
          <w:sz w:val="24"/>
          <w:szCs w:val="24"/>
        </w:rPr>
        <w:t>Н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5</w:t>
      </w:r>
      <w:r>
        <w:rPr>
          <w:rFonts w:ascii="Times New Roman" w:hAnsi="Times New Roman"/>
          <w:color w:val="000000"/>
          <w:sz w:val="24"/>
          <w:szCs w:val="24"/>
        </w:rPr>
        <w:t>ОН → НСООС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r>
        <w:rPr>
          <w:rFonts w:ascii="Times New Roman" w:hAnsi="Times New Roman"/>
          <w:color w:val="000000"/>
          <w:sz w:val="24"/>
          <w:szCs w:val="24"/>
        </w:rPr>
        <w:t>Н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 xml:space="preserve">5 </w:t>
      </w:r>
    </w:p>
    <w:p w:rsidR="004F04DB" w:rsidRDefault="008C612E" w:rsidP="004F04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58</w:t>
      </w:r>
      <w:r w:rsidR="004F04DB">
        <w:rPr>
          <w:rFonts w:ascii="Times New Roman" w:hAnsi="Times New Roman"/>
          <w:color w:val="000000"/>
          <w:sz w:val="24"/>
          <w:szCs w:val="24"/>
        </w:rPr>
        <w:t xml:space="preserve">. Молекулярная масса </w:t>
      </w:r>
      <w:proofErr w:type="spellStart"/>
      <w:r w:rsidR="004F04DB">
        <w:rPr>
          <w:rFonts w:ascii="Times New Roman" w:hAnsi="Times New Roman"/>
          <w:color w:val="000000"/>
          <w:sz w:val="24"/>
          <w:szCs w:val="24"/>
        </w:rPr>
        <w:t>алкина</w:t>
      </w:r>
      <w:proofErr w:type="spellEnd"/>
      <w:r w:rsidR="004F04DB">
        <w:rPr>
          <w:rFonts w:ascii="Times New Roman" w:hAnsi="Times New Roman"/>
          <w:color w:val="000000"/>
          <w:sz w:val="24"/>
          <w:szCs w:val="24"/>
        </w:rPr>
        <w:t xml:space="preserve"> равна 54 .Определите, сколько атомов водорода он содержит? Составьте структурную формулу. Назовите вещество. </w:t>
      </w:r>
    </w:p>
    <w:p w:rsidR="00F42558" w:rsidRDefault="008C612E" w:rsidP="00D019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59</w:t>
      </w:r>
      <w:r w:rsidR="00D019DD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F42558">
        <w:rPr>
          <w:rFonts w:ascii="Times New Roman" w:hAnsi="Times New Roman"/>
          <w:color w:val="000000"/>
          <w:sz w:val="24"/>
          <w:szCs w:val="24"/>
        </w:rPr>
        <w:t xml:space="preserve">Нормального строения </w:t>
      </w:r>
      <w:proofErr w:type="spellStart"/>
      <w:r w:rsidR="00F42558">
        <w:rPr>
          <w:rFonts w:ascii="Times New Roman" w:hAnsi="Times New Roman"/>
          <w:color w:val="000000"/>
          <w:sz w:val="24"/>
          <w:szCs w:val="24"/>
        </w:rPr>
        <w:t>алкен</w:t>
      </w:r>
      <w:proofErr w:type="spellEnd"/>
      <w:r w:rsidR="00F42558">
        <w:rPr>
          <w:rFonts w:ascii="Times New Roman" w:hAnsi="Times New Roman"/>
          <w:color w:val="000000"/>
          <w:sz w:val="24"/>
          <w:szCs w:val="24"/>
        </w:rPr>
        <w:t xml:space="preserve"> имеет молекулярную массу - 84. Определите его молекулярную формулу. Составьте структурную формулу. Назовите вещество.</w:t>
      </w:r>
    </w:p>
    <w:p w:rsidR="004F04DB" w:rsidRDefault="004F04DB" w:rsidP="004F04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42558" w:rsidRDefault="008C612E" w:rsidP="00F425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60</w:t>
      </w:r>
      <w:r w:rsidR="00F42558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="00F42558">
        <w:rPr>
          <w:rFonts w:ascii="Times New Roman" w:hAnsi="Times New Roman"/>
          <w:color w:val="000000"/>
          <w:sz w:val="24"/>
          <w:szCs w:val="24"/>
        </w:rPr>
        <w:t>Алкадиен</w:t>
      </w:r>
      <w:proofErr w:type="spellEnd"/>
      <w:r w:rsidR="00F42558">
        <w:rPr>
          <w:rFonts w:ascii="Times New Roman" w:hAnsi="Times New Roman"/>
          <w:color w:val="000000"/>
          <w:sz w:val="24"/>
          <w:szCs w:val="24"/>
        </w:rPr>
        <w:t xml:space="preserve"> имеет молекулярную массу - 40. Составьте структурную формулу. Назовите вещество. </w:t>
      </w:r>
    </w:p>
    <w:p w:rsidR="00F42558" w:rsidRPr="004F04DB" w:rsidRDefault="008C612E" w:rsidP="00F425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61</w:t>
      </w:r>
      <w:r w:rsidR="00F42558">
        <w:rPr>
          <w:rFonts w:ascii="Times New Roman" w:hAnsi="Times New Roman"/>
          <w:color w:val="000000"/>
          <w:sz w:val="24"/>
          <w:szCs w:val="24"/>
        </w:rPr>
        <w:t xml:space="preserve">. Молекулярная масса </w:t>
      </w:r>
      <w:proofErr w:type="spellStart"/>
      <w:r w:rsidR="00F42558">
        <w:rPr>
          <w:rFonts w:ascii="Times New Roman" w:hAnsi="Times New Roman"/>
          <w:color w:val="000000"/>
          <w:sz w:val="24"/>
          <w:szCs w:val="24"/>
        </w:rPr>
        <w:t>алкана</w:t>
      </w:r>
      <w:proofErr w:type="spellEnd"/>
      <w:r w:rsidR="00F42558">
        <w:rPr>
          <w:rFonts w:ascii="Times New Roman" w:hAnsi="Times New Roman"/>
          <w:color w:val="000000"/>
          <w:sz w:val="24"/>
          <w:szCs w:val="24"/>
        </w:rPr>
        <w:t xml:space="preserve"> равна 30. Составьте структурную формулу. Назовите вещество. </w:t>
      </w:r>
    </w:p>
    <w:p w:rsidR="00F42558" w:rsidRPr="004F04DB" w:rsidRDefault="00F425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sectPr w:rsidR="00F42558" w:rsidRPr="004F04DB" w:rsidSect="004F04D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charset w:val="CC"/>
    <w:family w:val="auto"/>
    <w:pitch w:val="default"/>
    <w:sig w:usb0="00000000" w:usb1="00000000" w:usb2="00000000" w:usb3="00000000" w:csb0="00000004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  <w:sz w:val="24"/>
        <w:szCs w:val="24"/>
        <w:lang w:val="en-US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6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7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/>
      </w:rPr>
    </w:lvl>
  </w:abstractNum>
  <w:abstractNum w:abstractNumId="8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Symbol" w:hAnsi="Symbol" w:cs="Symbol" w:hint="default"/>
        <w:lang w:val="en-US"/>
      </w:rPr>
    </w:lvl>
  </w:abstractNum>
  <w:abstractNum w:abstractNumId="9">
    <w:nsid w:val="0000000B"/>
    <w:multiLevelType w:val="multilevel"/>
    <w:tmpl w:val="3A6A6CD8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C"/>
    <w:multiLevelType w:val="multi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D"/>
    <w:multiLevelType w:val="multilevel"/>
    <w:tmpl w:val="0000000D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)"/>
      <w:lvlJc w:val="left"/>
      <w:pPr>
        <w:tabs>
          <w:tab w:val="num" w:pos="1080"/>
        </w:tabs>
        <w:ind w:left="108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E"/>
    <w:multiLevelType w:val="multilevel"/>
    <w:tmpl w:val="0000000E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)"/>
      <w:lvlJc w:val="left"/>
      <w:pPr>
        <w:tabs>
          <w:tab w:val="num" w:pos="928"/>
        </w:tabs>
        <w:ind w:left="928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F"/>
    <w:multiLevelType w:val="multilevel"/>
    <w:tmpl w:val="0000000F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)"/>
      <w:lvlJc w:val="left"/>
      <w:pPr>
        <w:tabs>
          <w:tab w:val="num" w:pos="1080"/>
        </w:tabs>
        <w:ind w:left="108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11"/>
    <w:multiLevelType w:val="multilevel"/>
    <w:tmpl w:val="00000011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D911DDD"/>
    <w:multiLevelType w:val="hybridMultilevel"/>
    <w:tmpl w:val="303E24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7234CF3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7">
    <w:nsid w:val="626472CC"/>
    <w:multiLevelType w:val="hybridMultilevel"/>
    <w:tmpl w:val="5FDC0A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</w:num>
  <w:num w:numId="2">
    <w:abstractNumId w:val="0"/>
    <w:lvlOverride w:ilvl="0">
      <w:startOverride w:val="1"/>
    </w:lvlOverride>
  </w:num>
  <w:num w:numId="3">
    <w:abstractNumId w:val="1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</w:num>
  <w:num w:numId="5">
    <w:abstractNumId w:val="2"/>
    <w:lvlOverride w:ilvl="0">
      <w:startOverride w:val="1"/>
    </w:lvlOverride>
  </w:num>
  <w:num w:numId="6">
    <w:abstractNumId w:val="1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</w:num>
  <w:num w:numId="8">
    <w:abstractNumId w:val="1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</w:num>
  <w:num w:numId="10">
    <w:abstractNumId w:val="1"/>
    <w:lvlOverride w:ilvl="0">
      <w:startOverride w:val="1"/>
    </w:lvlOverride>
  </w:num>
  <w:num w:numId="11">
    <w:abstractNumId w:val="1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</w:num>
  <w:num w:numId="16">
    <w:abstractNumId w:val="16"/>
  </w:num>
  <w:num w:numId="17">
    <w:abstractNumId w:val="17"/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4F04DB"/>
    <w:rsid w:val="00022DBE"/>
    <w:rsid w:val="0003698E"/>
    <w:rsid w:val="00310ACB"/>
    <w:rsid w:val="004F04DB"/>
    <w:rsid w:val="00646A87"/>
    <w:rsid w:val="008C612E"/>
    <w:rsid w:val="00A434A6"/>
    <w:rsid w:val="00B51B36"/>
    <w:rsid w:val="00D019DD"/>
    <w:rsid w:val="00F4088E"/>
    <w:rsid w:val="00F42558"/>
    <w:rsid w:val="00F5241B"/>
    <w:rsid w:val="00FF4825"/>
    <w:rsid w:val="00FF7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4DB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basedOn w:val="a"/>
    <w:rsid w:val="004F04DB"/>
    <w:pPr>
      <w:autoSpaceDE w:val="0"/>
      <w:spacing w:after="0" w:line="200" w:lineRule="atLeast"/>
    </w:pPr>
    <w:rPr>
      <w:rFonts w:ascii="Times New Roman" w:eastAsia="Times New Roman" w:hAnsi="Times New Roman"/>
      <w:color w:val="000000"/>
      <w:sz w:val="24"/>
      <w:szCs w:val="24"/>
      <w:lang w:eastAsia="hi-IN" w:bidi="hi-IN"/>
    </w:rPr>
  </w:style>
  <w:style w:type="paragraph" w:styleId="a3">
    <w:name w:val="List Paragraph"/>
    <w:basedOn w:val="a"/>
    <w:uiPriority w:val="34"/>
    <w:qFormat/>
    <w:rsid w:val="004F04DB"/>
    <w:pPr>
      <w:ind w:left="720"/>
      <w:contextualSpacing/>
    </w:pPr>
  </w:style>
  <w:style w:type="paragraph" w:styleId="a4">
    <w:name w:val="No Spacing"/>
    <w:uiPriority w:val="1"/>
    <w:qFormat/>
    <w:rsid w:val="00FF4825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table" w:styleId="a5">
    <w:name w:val="Table Grid"/>
    <w:basedOn w:val="a1"/>
    <w:uiPriority w:val="59"/>
    <w:rsid w:val="00B51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51B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51B36"/>
    <w:rPr>
      <w:rFonts w:ascii="Tahoma" w:eastAsia="Calibri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4DB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basedOn w:val="a"/>
    <w:rsid w:val="004F04DB"/>
    <w:pPr>
      <w:autoSpaceDE w:val="0"/>
      <w:spacing w:after="0" w:line="200" w:lineRule="atLeast"/>
    </w:pPr>
    <w:rPr>
      <w:rFonts w:ascii="Times New Roman" w:eastAsia="Times New Roman" w:hAnsi="Times New Roman"/>
      <w:color w:val="000000"/>
      <w:sz w:val="24"/>
      <w:szCs w:val="24"/>
      <w:lang w:eastAsia="hi-IN" w:bidi="hi-IN"/>
    </w:rPr>
  </w:style>
  <w:style w:type="paragraph" w:styleId="a3">
    <w:name w:val="List Paragraph"/>
    <w:basedOn w:val="a"/>
    <w:uiPriority w:val="34"/>
    <w:qFormat/>
    <w:rsid w:val="004F04DB"/>
    <w:pPr>
      <w:ind w:left="720"/>
      <w:contextualSpacing/>
    </w:pPr>
  </w:style>
  <w:style w:type="paragraph" w:styleId="a4">
    <w:name w:val="No Spacing"/>
    <w:uiPriority w:val="1"/>
    <w:qFormat/>
    <w:rsid w:val="00FF4825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microsoft.com/office/2007/relationships/stylesWithEffects" Target="stylesWithEffects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2129</Words>
  <Characters>12137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6</cp:revision>
  <dcterms:created xsi:type="dcterms:W3CDTF">2023-12-24T19:01:00Z</dcterms:created>
  <dcterms:modified xsi:type="dcterms:W3CDTF">2025-03-11T09:37:00Z</dcterms:modified>
</cp:coreProperties>
</file>